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41F" w:rsidRPr="00334C14" w:rsidRDefault="001C441F">
      <w:pPr>
        <w:pStyle w:val="Nzev"/>
        <w:jc w:val="both"/>
        <w:rPr>
          <w:rFonts w:ascii="Arial" w:hAnsi="Arial"/>
          <w:sz w:val="24"/>
          <w:szCs w:val="24"/>
        </w:rPr>
      </w:pPr>
      <w:bookmarkStart w:id="0" w:name="_GoBack"/>
      <w:bookmarkEnd w:id="0"/>
      <w:permStart w:id="1638095806" w:edGrp="everyone"/>
      <w:permEnd w:id="1638095806"/>
      <w:r w:rsidRPr="00334C14">
        <w:rPr>
          <w:rFonts w:ascii="Arial" w:hAnsi="Arial"/>
          <w:b w:val="0"/>
          <w:sz w:val="20"/>
          <w:szCs w:val="20"/>
        </w:rPr>
        <w:t xml:space="preserve">Příloha č. </w:t>
      </w:r>
      <w:r w:rsidR="0001069D" w:rsidRPr="00334C14">
        <w:rPr>
          <w:rFonts w:ascii="Arial" w:hAnsi="Arial"/>
          <w:b w:val="0"/>
          <w:sz w:val="20"/>
          <w:szCs w:val="20"/>
        </w:rPr>
        <w:t>4</w:t>
      </w:r>
      <w:r w:rsidRPr="00334C14">
        <w:rPr>
          <w:rFonts w:ascii="Arial" w:hAnsi="Arial"/>
          <w:b w:val="0"/>
          <w:sz w:val="20"/>
          <w:szCs w:val="20"/>
        </w:rPr>
        <w:t xml:space="preserve"> výzvy</w:t>
      </w:r>
    </w:p>
    <w:p w:rsidR="001C441F" w:rsidRPr="00334C14" w:rsidRDefault="001C441F">
      <w:pPr>
        <w:pStyle w:val="Nzev"/>
        <w:rPr>
          <w:rFonts w:ascii="Arial" w:hAnsi="Arial"/>
          <w:sz w:val="24"/>
          <w:szCs w:val="24"/>
        </w:rPr>
      </w:pPr>
    </w:p>
    <w:p w:rsidR="001C441F" w:rsidRPr="00334C14" w:rsidRDefault="001C441F">
      <w:pPr>
        <w:pStyle w:val="Nzev"/>
        <w:spacing w:line="100" w:lineRule="atLeast"/>
        <w:rPr>
          <w:rFonts w:ascii="Arial" w:hAnsi="Arial"/>
        </w:rPr>
      </w:pPr>
      <w:r w:rsidRPr="00334C14">
        <w:rPr>
          <w:rFonts w:ascii="Arial" w:hAnsi="Arial"/>
        </w:rPr>
        <w:t>Kupní smlouva</w:t>
      </w:r>
    </w:p>
    <w:p w:rsidR="001C441F" w:rsidRPr="00334C14" w:rsidRDefault="001C441F">
      <w:pPr>
        <w:spacing w:line="100" w:lineRule="atLeast"/>
        <w:jc w:val="both"/>
        <w:rPr>
          <w:rFonts w:ascii="Arial" w:hAnsi="Arial"/>
        </w:rPr>
      </w:pPr>
    </w:p>
    <w:p w:rsidR="001C441F" w:rsidRPr="00334C14" w:rsidRDefault="001C441F" w:rsidP="00334C14">
      <w:pPr>
        <w:spacing w:line="100" w:lineRule="atLeast"/>
        <w:jc w:val="center"/>
        <w:rPr>
          <w:rFonts w:ascii="Arial" w:hAnsi="Arial"/>
        </w:rPr>
      </w:pPr>
      <w:r w:rsidRPr="00334C14">
        <w:rPr>
          <w:rFonts w:ascii="Arial" w:hAnsi="Arial"/>
        </w:rPr>
        <w:t>uzavřená podle ustanovení § 2079 a následujících zákona č. 89/2012 Sb., občanský zákoník,</w:t>
      </w:r>
      <w:r w:rsidR="00334C14">
        <w:rPr>
          <w:rFonts w:ascii="Arial" w:hAnsi="Arial"/>
        </w:rPr>
        <w:t xml:space="preserve"> </w:t>
      </w:r>
      <w:r w:rsidRPr="00334C14">
        <w:rPr>
          <w:rFonts w:ascii="Arial" w:hAnsi="Arial"/>
        </w:rPr>
        <w:t>v platném znění (dále jen „občanský zákoník“) níže uvedeného dne, měsíce a roku mezi účastníky:</w:t>
      </w:r>
    </w:p>
    <w:p w:rsidR="001C441F" w:rsidRPr="00334C14" w:rsidRDefault="001C441F">
      <w:pPr>
        <w:rPr>
          <w:rFonts w:ascii="Arial" w:hAnsi="Arial"/>
        </w:rPr>
      </w:pPr>
    </w:p>
    <w:p w:rsidR="001C441F" w:rsidRPr="00334C14" w:rsidRDefault="001C441F">
      <w:pPr>
        <w:jc w:val="center"/>
        <w:rPr>
          <w:rFonts w:ascii="Arial" w:hAnsi="Arial"/>
        </w:rPr>
      </w:pPr>
      <w:r w:rsidRPr="00334C14">
        <w:rPr>
          <w:rFonts w:ascii="Arial" w:hAnsi="Arial"/>
          <w:b/>
        </w:rPr>
        <w:t>Smluvní strany</w:t>
      </w:r>
    </w:p>
    <w:p w:rsidR="001C441F" w:rsidRPr="00334C14" w:rsidRDefault="001C441F">
      <w:pPr>
        <w:rPr>
          <w:rFonts w:ascii="Arial" w:hAnsi="Arial"/>
        </w:rPr>
      </w:pPr>
    </w:p>
    <w:p w:rsidR="001C441F" w:rsidRPr="00334C14" w:rsidRDefault="001C441F" w:rsidP="00B44DAB">
      <w:pPr>
        <w:tabs>
          <w:tab w:val="left" w:pos="1278"/>
        </w:tabs>
        <w:spacing w:line="360" w:lineRule="auto"/>
        <w:ind w:left="425" w:hanging="425"/>
        <w:rPr>
          <w:rFonts w:ascii="Arial" w:hAnsi="Arial"/>
          <w:b/>
          <w:bCs/>
        </w:rPr>
      </w:pPr>
      <w:r w:rsidRPr="00334C14">
        <w:rPr>
          <w:rFonts w:ascii="Arial" w:hAnsi="Arial"/>
          <w:b/>
          <w:bCs/>
        </w:rPr>
        <w:t xml:space="preserve">1.    Název firmy: </w:t>
      </w:r>
      <w:permStart w:id="1940391651" w:edGrp="everyone"/>
      <w:r w:rsidRPr="00334C14">
        <w:rPr>
          <w:rFonts w:ascii="Arial" w:hAnsi="Arial"/>
          <w:b/>
          <w:bCs/>
        </w:rPr>
        <w:t>………………………………………………</w:t>
      </w:r>
      <w:permEnd w:id="1940391651"/>
    </w:p>
    <w:p w:rsidR="001C441F" w:rsidRPr="00334C14" w:rsidRDefault="001C441F" w:rsidP="00B44DAB">
      <w:pPr>
        <w:tabs>
          <w:tab w:val="left" w:pos="1278"/>
        </w:tabs>
        <w:spacing w:line="360" w:lineRule="auto"/>
        <w:ind w:left="425" w:hanging="425"/>
        <w:rPr>
          <w:rFonts w:ascii="Arial" w:hAnsi="Arial"/>
          <w:bCs/>
        </w:rPr>
      </w:pPr>
      <w:r w:rsidRPr="00334C14">
        <w:rPr>
          <w:rFonts w:ascii="Arial" w:hAnsi="Arial"/>
          <w:b/>
          <w:bCs/>
        </w:rPr>
        <w:tab/>
      </w:r>
      <w:r w:rsidRPr="00334C14">
        <w:rPr>
          <w:rFonts w:ascii="Arial" w:hAnsi="Arial"/>
        </w:rPr>
        <w:t>se</w:t>
      </w:r>
      <w:r w:rsidRPr="00334C14">
        <w:rPr>
          <w:rFonts w:ascii="Arial" w:hAnsi="Arial"/>
          <w:bCs/>
        </w:rPr>
        <w:t xml:space="preserve"> sídlem </w:t>
      </w:r>
      <w:permStart w:id="1607817220" w:edGrp="everyone"/>
      <w:r w:rsidRPr="00334C14">
        <w:rPr>
          <w:rFonts w:ascii="Arial" w:hAnsi="Arial"/>
          <w:bCs/>
        </w:rPr>
        <w:t>……………………………………………………</w:t>
      </w:r>
      <w:permEnd w:id="1607817220"/>
    </w:p>
    <w:p w:rsidR="001C441F" w:rsidRPr="00334C14" w:rsidRDefault="001C441F" w:rsidP="00B44DAB">
      <w:pPr>
        <w:tabs>
          <w:tab w:val="left" w:pos="1278"/>
        </w:tabs>
        <w:spacing w:line="360" w:lineRule="auto"/>
        <w:ind w:left="425" w:hanging="425"/>
        <w:rPr>
          <w:rFonts w:ascii="Arial" w:hAnsi="Arial"/>
          <w:bCs/>
        </w:rPr>
      </w:pPr>
      <w:r w:rsidRPr="00334C14">
        <w:rPr>
          <w:rFonts w:ascii="Arial" w:hAnsi="Arial"/>
          <w:bCs/>
        </w:rPr>
        <w:tab/>
        <w:t xml:space="preserve">IČO, DIČ </w:t>
      </w:r>
      <w:permStart w:id="2115579803" w:edGrp="everyone"/>
      <w:r w:rsidRPr="00334C14">
        <w:rPr>
          <w:rFonts w:ascii="Arial" w:hAnsi="Arial"/>
          <w:bCs/>
        </w:rPr>
        <w:t>…………………………………………………...</w:t>
      </w:r>
      <w:permEnd w:id="2115579803"/>
    </w:p>
    <w:p w:rsidR="001C441F" w:rsidRPr="00334C14" w:rsidRDefault="001C441F" w:rsidP="00B44DAB">
      <w:pPr>
        <w:tabs>
          <w:tab w:val="left" w:pos="1278"/>
        </w:tabs>
        <w:spacing w:line="360" w:lineRule="auto"/>
        <w:ind w:left="425" w:hanging="425"/>
        <w:rPr>
          <w:rFonts w:ascii="Arial" w:hAnsi="Arial"/>
          <w:bCs/>
        </w:rPr>
      </w:pPr>
      <w:r w:rsidRPr="00334C14">
        <w:rPr>
          <w:rFonts w:ascii="Arial" w:hAnsi="Arial"/>
          <w:bCs/>
        </w:rPr>
        <w:tab/>
        <w:t xml:space="preserve">Zapsaná </w:t>
      </w:r>
      <w:permStart w:id="341791796" w:edGrp="everyone"/>
      <w:r w:rsidRPr="00334C14">
        <w:rPr>
          <w:rFonts w:ascii="Arial" w:hAnsi="Arial"/>
          <w:bCs/>
        </w:rPr>
        <w:t>……………………………………………………..</w:t>
      </w:r>
      <w:permEnd w:id="341791796"/>
    </w:p>
    <w:p w:rsidR="001C441F" w:rsidRPr="00334C14" w:rsidRDefault="001C441F" w:rsidP="00B44DAB">
      <w:pPr>
        <w:tabs>
          <w:tab w:val="left" w:pos="1278"/>
        </w:tabs>
        <w:spacing w:line="360" w:lineRule="auto"/>
        <w:ind w:left="425" w:hanging="425"/>
        <w:rPr>
          <w:rFonts w:ascii="Arial" w:hAnsi="Arial"/>
          <w:bCs/>
        </w:rPr>
      </w:pPr>
      <w:r w:rsidRPr="00334C14">
        <w:rPr>
          <w:rFonts w:ascii="Arial" w:hAnsi="Arial"/>
          <w:bCs/>
        </w:rPr>
        <w:tab/>
        <w:t xml:space="preserve">Zastoupená </w:t>
      </w:r>
      <w:permStart w:id="1256667828" w:edGrp="everyone"/>
      <w:r w:rsidRPr="00334C14">
        <w:rPr>
          <w:rFonts w:ascii="Arial" w:hAnsi="Arial"/>
          <w:bCs/>
        </w:rPr>
        <w:t>………………………………………………….</w:t>
      </w:r>
      <w:permEnd w:id="1256667828"/>
    </w:p>
    <w:p w:rsidR="001C441F" w:rsidRPr="00334C14" w:rsidRDefault="001C441F" w:rsidP="00B44DAB">
      <w:pPr>
        <w:tabs>
          <w:tab w:val="left" w:pos="1278"/>
        </w:tabs>
        <w:spacing w:line="360" w:lineRule="auto"/>
        <w:ind w:left="425" w:hanging="425"/>
        <w:rPr>
          <w:rFonts w:ascii="Arial" w:hAnsi="Arial"/>
          <w:bCs/>
        </w:rPr>
      </w:pPr>
      <w:r w:rsidRPr="00334C14">
        <w:rPr>
          <w:rFonts w:ascii="Arial" w:hAnsi="Arial"/>
          <w:bCs/>
        </w:rPr>
        <w:tab/>
        <w:t>bankovní spojení, č.ú.</w:t>
      </w:r>
      <w:permStart w:id="1030247187" w:edGrp="everyone"/>
      <w:r w:rsidRPr="00334C14">
        <w:rPr>
          <w:rFonts w:ascii="Arial" w:hAnsi="Arial"/>
          <w:bCs/>
        </w:rPr>
        <w:t xml:space="preserve"> ……………………………………….</w:t>
      </w:r>
      <w:permEnd w:id="1030247187"/>
    </w:p>
    <w:p w:rsidR="001C441F" w:rsidRPr="00334C14" w:rsidRDefault="001C441F" w:rsidP="00B44DAB">
      <w:pPr>
        <w:tabs>
          <w:tab w:val="left" w:pos="1278"/>
        </w:tabs>
        <w:spacing w:line="360" w:lineRule="auto"/>
        <w:ind w:left="425" w:hanging="425"/>
        <w:rPr>
          <w:rFonts w:ascii="Arial" w:hAnsi="Arial"/>
        </w:rPr>
      </w:pPr>
      <w:r w:rsidRPr="00334C14">
        <w:rPr>
          <w:rFonts w:ascii="Arial" w:hAnsi="Arial"/>
          <w:bCs/>
        </w:rPr>
        <w:tab/>
        <w:t>(dále jen „prodávající“)</w:t>
      </w:r>
    </w:p>
    <w:p w:rsidR="001C441F" w:rsidRPr="00334C14" w:rsidRDefault="001C441F">
      <w:pPr>
        <w:pStyle w:val="Seznam"/>
        <w:spacing w:after="0"/>
        <w:rPr>
          <w:rFonts w:ascii="Arial" w:hAnsi="Arial"/>
        </w:rPr>
      </w:pPr>
      <w:r w:rsidRPr="00334C14">
        <w:rPr>
          <w:rFonts w:ascii="Arial" w:hAnsi="Arial"/>
        </w:rPr>
        <w:t>a</w:t>
      </w:r>
    </w:p>
    <w:p w:rsidR="001C441F" w:rsidRPr="00334C14" w:rsidRDefault="001C441F">
      <w:pPr>
        <w:rPr>
          <w:rFonts w:ascii="Arial" w:hAnsi="Arial"/>
        </w:rPr>
      </w:pPr>
    </w:p>
    <w:p w:rsidR="001C441F" w:rsidRPr="00334C14" w:rsidRDefault="001C441F" w:rsidP="00B44DAB">
      <w:pPr>
        <w:tabs>
          <w:tab w:val="left" w:pos="426"/>
        </w:tabs>
        <w:spacing w:line="360" w:lineRule="auto"/>
        <w:rPr>
          <w:rFonts w:ascii="Arial" w:hAnsi="Arial"/>
        </w:rPr>
      </w:pPr>
      <w:r w:rsidRPr="00334C14">
        <w:rPr>
          <w:rFonts w:ascii="Arial" w:hAnsi="Arial"/>
          <w:b/>
        </w:rPr>
        <w:t xml:space="preserve">2. </w:t>
      </w:r>
      <w:r w:rsidRPr="00334C14">
        <w:rPr>
          <w:rFonts w:ascii="Arial" w:hAnsi="Arial"/>
          <w:b/>
        </w:rPr>
        <w:tab/>
        <w:t xml:space="preserve">Nemocnice </w:t>
      </w:r>
      <w:r w:rsidR="00150B71" w:rsidRPr="00334C14">
        <w:rPr>
          <w:rFonts w:ascii="Arial" w:hAnsi="Arial"/>
          <w:b/>
        </w:rPr>
        <w:t>Třebíč</w:t>
      </w:r>
      <w:r w:rsidRPr="00334C14">
        <w:rPr>
          <w:rFonts w:ascii="Arial" w:hAnsi="Arial"/>
          <w:b/>
        </w:rPr>
        <w:t>, příspěvková organizace</w:t>
      </w:r>
    </w:p>
    <w:p w:rsidR="001C441F" w:rsidRPr="00334C14" w:rsidRDefault="001C441F" w:rsidP="00B44DAB">
      <w:pPr>
        <w:spacing w:line="360" w:lineRule="auto"/>
        <w:ind w:left="66" w:firstLine="360"/>
        <w:rPr>
          <w:rFonts w:ascii="Arial" w:hAnsi="Arial"/>
        </w:rPr>
      </w:pPr>
      <w:r w:rsidRPr="00334C14">
        <w:rPr>
          <w:rFonts w:ascii="Arial" w:hAnsi="Arial"/>
        </w:rPr>
        <w:t xml:space="preserve">se sídlem </w:t>
      </w:r>
      <w:r w:rsidR="00150B71" w:rsidRPr="00334C14">
        <w:rPr>
          <w:rFonts w:ascii="Arial" w:hAnsi="Arial"/>
        </w:rPr>
        <w:t>Třebíč</w:t>
      </w:r>
      <w:r w:rsidRPr="00334C14">
        <w:rPr>
          <w:rFonts w:ascii="Arial" w:hAnsi="Arial"/>
        </w:rPr>
        <w:t xml:space="preserve">, </w:t>
      </w:r>
      <w:r w:rsidR="00150B71" w:rsidRPr="00334C14">
        <w:rPr>
          <w:rFonts w:ascii="Arial" w:hAnsi="Arial"/>
        </w:rPr>
        <w:t>Purkyňovo nám. 133/2</w:t>
      </w:r>
      <w:r w:rsidRPr="00334C14">
        <w:rPr>
          <w:rFonts w:ascii="Arial" w:hAnsi="Arial"/>
        </w:rPr>
        <w:t xml:space="preserve">, PSČ </w:t>
      </w:r>
      <w:r w:rsidR="00150B71" w:rsidRPr="00334C14">
        <w:rPr>
          <w:rFonts w:ascii="Arial" w:hAnsi="Arial"/>
        </w:rPr>
        <w:t>674 01</w:t>
      </w:r>
    </w:p>
    <w:p w:rsidR="001C441F" w:rsidRPr="00334C14" w:rsidRDefault="001C441F" w:rsidP="00B44DAB">
      <w:pPr>
        <w:spacing w:line="360" w:lineRule="auto"/>
        <w:ind w:left="66" w:firstLine="360"/>
        <w:rPr>
          <w:rFonts w:ascii="Arial" w:hAnsi="Arial"/>
        </w:rPr>
      </w:pPr>
      <w:r w:rsidRPr="00334C14">
        <w:rPr>
          <w:rFonts w:ascii="Arial" w:hAnsi="Arial"/>
        </w:rPr>
        <w:t xml:space="preserve">IČO: </w:t>
      </w:r>
      <w:r w:rsidR="00150B71" w:rsidRPr="00334C14">
        <w:rPr>
          <w:rFonts w:ascii="Arial" w:hAnsi="Arial"/>
        </w:rPr>
        <w:t>00839396</w:t>
      </w:r>
    </w:p>
    <w:p w:rsidR="001C441F" w:rsidRPr="00334C14" w:rsidRDefault="001C441F" w:rsidP="00B44DAB">
      <w:pPr>
        <w:spacing w:line="360" w:lineRule="auto"/>
        <w:ind w:left="66" w:firstLine="360"/>
        <w:rPr>
          <w:rFonts w:ascii="Arial" w:hAnsi="Arial"/>
        </w:rPr>
      </w:pPr>
      <w:r w:rsidRPr="00334C14">
        <w:rPr>
          <w:rFonts w:ascii="Arial" w:hAnsi="Arial"/>
        </w:rPr>
        <w:t xml:space="preserve">DIČ: </w:t>
      </w:r>
      <w:r w:rsidR="00150B71" w:rsidRPr="00334C14">
        <w:rPr>
          <w:rFonts w:ascii="Arial" w:hAnsi="Arial"/>
        </w:rPr>
        <w:t>CZ00839396</w:t>
      </w:r>
    </w:p>
    <w:p w:rsidR="001C441F" w:rsidRPr="00334C14" w:rsidRDefault="001C441F" w:rsidP="00B44DAB">
      <w:pPr>
        <w:spacing w:line="360" w:lineRule="auto"/>
        <w:ind w:left="66" w:firstLine="360"/>
        <w:rPr>
          <w:rFonts w:ascii="Arial" w:hAnsi="Arial"/>
        </w:rPr>
      </w:pPr>
      <w:r w:rsidRPr="00334C14">
        <w:rPr>
          <w:rFonts w:ascii="Arial" w:hAnsi="Arial"/>
        </w:rPr>
        <w:t>zapsána v obchodním rejstříku, vedeném KS v Brně v oddílu Pr, vložce číslo</w:t>
      </w:r>
      <w:r w:rsidR="00E05A49" w:rsidRPr="00334C14">
        <w:rPr>
          <w:rFonts w:ascii="Arial" w:hAnsi="Arial"/>
        </w:rPr>
        <w:t xml:space="preserve"> 1441</w:t>
      </w:r>
    </w:p>
    <w:p w:rsidR="001C441F" w:rsidRPr="00334C14" w:rsidRDefault="001C441F" w:rsidP="00B44DAB">
      <w:pPr>
        <w:spacing w:line="360" w:lineRule="auto"/>
        <w:ind w:left="66" w:firstLine="360"/>
        <w:rPr>
          <w:rFonts w:ascii="Arial" w:hAnsi="Arial"/>
        </w:rPr>
      </w:pPr>
      <w:r w:rsidRPr="00334C14">
        <w:rPr>
          <w:rFonts w:ascii="Arial" w:hAnsi="Arial"/>
        </w:rPr>
        <w:t xml:space="preserve">zastoupená: </w:t>
      </w:r>
      <w:r w:rsidR="00E05A49" w:rsidRPr="00334C14">
        <w:rPr>
          <w:rFonts w:ascii="Arial" w:hAnsi="Arial"/>
        </w:rPr>
        <w:t>Ing. Evou Tomášovou, ředitelem</w:t>
      </w:r>
    </w:p>
    <w:p w:rsidR="001C441F" w:rsidRPr="00334C14" w:rsidRDefault="001C441F" w:rsidP="00B44DAB">
      <w:pPr>
        <w:spacing w:line="360" w:lineRule="auto"/>
        <w:ind w:left="66" w:firstLine="360"/>
        <w:rPr>
          <w:rFonts w:ascii="Arial" w:hAnsi="Arial"/>
        </w:rPr>
      </w:pPr>
      <w:r w:rsidRPr="00334C14">
        <w:rPr>
          <w:rFonts w:ascii="Arial" w:hAnsi="Arial"/>
        </w:rPr>
        <w:t xml:space="preserve">bankovní spojení: </w:t>
      </w:r>
      <w:r w:rsidR="006F292B" w:rsidRPr="00334C14">
        <w:rPr>
          <w:rFonts w:ascii="Arial" w:hAnsi="Arial"/>
        </w:rPr>
        <w:t>12338711/0100</w:t>
      </w:r>
    </w:p>
    <w:p w:rsidR="001C441F" w:rsidRPr="00334C14" w:rsidRDefault="001C441F" w:rsidP="00B44DAB">
      <w:pPr>
        <w:spacing w:line="360" w:lineRule="auto"/>
        <w:ind w:left="66" w:firstLine="360"/>
        <w:rPr>
          <w:rFonts w:ascii="Arial" w:hAnsi="Arial"/>
        </w:rPr>
      </w:pPr>
      <w:r w:rsidRPr="00334C14">
        <w:rPr>
          <w:rFonts w:ascii="Arial" w:hAnsi="Arial"/>
        </w:rPr>
        <w:t>(dále jen „kupující“)</w:t>
      </w:r>
    </w:p>
    <w:p w:rsidR="001C441F" w:rsidRPr="00334C14" w:rsidRDefault="001C441F">
      <w:pPr>
        <w:rPr>
          <w:rFonts w:ascii="Arial" w:hAnsi="Arial"/>
        </w:rPr>
      </w:pPr>
    </w:p>
    <w:p w:rsidR="00E8227E" w:rsidRPr="00334C14" w:rsidRDefault="00E8227E" w:rsidP="00C614DF">
      <w:pPr>
        <w:jc w:val="center"/>
        <w:rPr>
          <w:rFonts w:ascii="Arial" w:hAnsi="Arial"/>
        </w:rPr>
      </w:pPr>
    </w:p>
    <w:p w:rsidR="00E8227E" w:rsidRPr="00334C14" w:rsidRDefault="00E8227E" w:rsidP="00C614DF">
      <w:pPr>
        <w:jc w:val="center"/>
        <w:rPr>
          <w:rFonts w:ascii="Arial" w:hAnsi="Arial"/>
          <w:b/>
        </w:rPr>
      </w:pPr>
      <w:r w:rsidRPr="00334C14">
        <w:rPr>
          <w:rFonts w:ascii="Arial" w:hAnsi="Arial"/>
          <w:b/>
        </w:rPr>
        <w:t>Preambule</w:t>
      </w:r>
    </w:p>
    <w:p w:rsidR="00F803EC" w:rsidRPr="00334C14" w:rsidRDefault="00F803EC" w:rsidP="00C614DF">
      <w:pPr>
        <w:jc w:val="center"/>
        <w:rPr>
          <w:rFonts w:ascii="Arial" w:hAnsi="Arial"/>
          <w:b/>
        </w:rPr>
      </w:pPr>
    </w:p>
    <w:p w:rsidR="00E8227E" w:rsidRPr="00334C14" w:rsidRDefault="00E8227E" w:rsidP="00F803EC">
      <w:pPr>
        <w:jc w:val="both"/>
        <w:rPr>
          <w:rFonts w:ascii="Arial" w:hAnsi="Arial"/>
        </w:rPr>
      </w:pPr>
      <w:r w:rsidRPr="00334C14">
        <w:rPr>
          <w:rFonts w:ascii="Arial" w:hAnsi="Arial"/>
        </w:rPr>
        <w:t xml:space="preserve">Tato smlouva je uzavřena na základě zadávacího řízení k veřejné zakázce malého rozsahu na dodávky s názvem </w:t>
      </w:r>
      <w:r w:rsidRPr="00334C14">
        <w:rPr>
          <w:rFonts w:ascii="Arial" w:hAnsi="Arial"/>
          <w:b/>
          <w:i/>
        </w:rPr>
        <w:t>„</w:t>
      </w:r>
      <w:r w:rsidR="00AE1FF2" w:rsidRPr="00334C14">
        <w:rPr>
          <w:rFonts w:ascii="Arial" w:hAnsi="Arial"/>
          <w:b/>
          <w:i/>
        </w:rPr>
        <w:t xml:space="preserve">Sterilizační obaly I. – </w:t>
      </w:r>
      <w:r w:rsidR="00376D06" w:rsidRPr="00334C14">
        <w:rPr>
          <w:rFonts w:ascii="Arial" w:hAnsi="Arial"/>
          <w:b/>
          <w:i/>
        </w:rPr>
        <w:t>role a sáčky</w:t>
      </w:r>
      <w:r w:rsidRPr="00334C14">
        <w:rPr>
          <w:rFonts w:ascii="Arial" w:hAnsi="Arial"/>
          <w:b/>
          <w:i/>
        </w:rPr>
        <w:t xml:space="preserve">“ </w:t>
      </w:r>
      <w:r w:rsidRPr="00334C14">
        <w:rPr>
          <w:rFonts w:ascii="Arial" w:hAnsi="Arial"/>
        </w:rPr>
        <w:t>vedené u kupuj</w:t>
      </w:r>
      <w:r w:rsidR="00334C14">
        <w:rPr>
          <w:rFonts w:ascii="Arial" w:hAnsi="Arial"/>
        </w:rPr>
        <w:t xml:space="preserve">ícího pod evidenčním číslem </w:t>
      </w:r>
      <w:r w:rsidR="00334C14" w:rsidRPr="00F45665">
        <w:rPr>
          <w:rFonts w:ascii="Arial" w:hAnsi="Arial"/>
        </w:rPr>
        <w:t>VZ/20</w:t>
      </w:r>
      <w:r w:rsidRPr="00F45665">
        <w:rPr>
          <w:rFonts w:ascii="Arial" w:hAnsi="Arial"/>
        </w:rPr>
        <w:t>/</w:t>
      </w:r>
      <w:r w:rsidR="00334C14" w:rsidRPr="00F45665">
        <w:rPr>
          <w:rFonts w:ascii="Arial" w:hAnsi="Arial"/>
        </w:rPr>
        <w:t>15</w:t>
      </w:r>
      <w:r w:rsidRPr="00334C14">
        <w:rPr>
          <w:rFonts w:ascii="Arial" w:hAnsi="Arial"/>
        </w:rPr>
        <w:t>.</w:t>
      </w:r>
    </w:p>
    <w:p w:rsidR="00E8227E" w:rsidRPr="00334C14" w:rsidRDefault="00E8227E">
      <w:pPr>
        <w:rPr>
          <w:rFonts w:ascii="Arial" w:hAnsi="Arial"/>
        </w:rPr>
      </w:pPr>
    </w:p>
    <w:p w:rsidR="001C441F" w:rsidRPr="00334C14" w:rsidRDefault="001C441F">
      <w:pPr>
        <w:jc w:val="center"/>
        <w:rPr>
          <w:rFonts w:ascii="Arial" w:hAnsi="Arial"/>
          <w:b/>
        </w:rPr>
      </w:pPr>
      <w:r w:rsidRPr="00334C14">
        <w:rPr>
          <w:rFonts w:ascii="Arial" w:hAnsi="Arial"/>
        </w:rPr>
        <w:t>Článek I.</w:t>
      </w:r>
    </w:p>
    <w:p w:rsidR="001C441F" w:rsidRPr="00334C14" w:rsidRDefault="001C441F">
      <w:pPr>
        <w:jc w:val="center"/>
        <w:rPr>
          <w:rFonts w:ascii="Arial" w:hAnsi="Arial"/>
        </w:rPr>
      </w:pPr>
      <w:r w:rsidRPr="00334C14">
        <w:rPr>
          <w:rFonts w:ascii="Arial" w:hAnsi="Arial"/>
          <w:b/>
        </w:rPr>
        <w:t>Předmět smlouvy</w:t>
      </w:r>
    </w:p>
    <w:p w:rsidR="001C441F" w:rsidRPr="00334C14" w:rsidRDefault="001C441F">
      <w:pPr>
        <w:pStyle w:val="Zhlav"/>
        <w:tabs>
          <w:tab w:val="clear" w:pos="4536"/>
          <w:tab w:val="clear" w:pos="9072"/>
        </w:tabs>
        <w:jc w:val="both"/>
        <w:rPr>
          <w:rFonts w:ascii="Arial" w:hAnsi="Arial"/>
        </w:rPr>
      </w:pPr>
    </w:p>
    <w:p w:rsidR="001C441F" w:rsidRPr="00334C14" w:rsidRDefault="001C441F">
      <w:pPr>
        <w:numPr>
          <w:ilvl w:val="0"/>
          <w:numId w:val="2"/>
        </w:numPr>
        <w:jc w:val="both"/>
        <w:rPr>
          <w:rFonts w:ascii="Arial" w:hAnsi="Arial"/>
        </w:rPr>
      </w:pPr>
      <w:r w:rsidRPr="00334C14">
        <w:rPr>
          <w:rFonts w:ascii="Arial" w:hAnsi="Arial"/>
        </w:rPr>
        <w:t>Předmětem této kupní smlouvy (dále jen „smlouva“) je závazek prodávajícího dodávat v dílčích dodávkách kupujícímu předmět koupě –</w:t>
      </w:r>
      <w:r w:rsidR="008D190B" w:rsidRPr="00334C14">
        <w:rPr>
          <w:rFonts w:ascii="Arial" w:hAnsi="Arial"/>
          <w:b/>
        </w:rPr>
        <w:t xml:space="preserve"> </w:t>
      </w:r>
      <w:r w:rsidR="00AE1FF2" w:rsidRPr="00334C14">
        <w:rPr>
          <w:rFonts w:ascii="Arial" w:hAnsi="Arial"/>
          <w:b/>
        </w:rPr>
        <w:t>sterilizační obaly</w:t>
      </w:r>
      <w:r w:rsidR="00C045DF" w:rsidRPr="00334C14">
        <w:rPr>
          <w:rFonts w:ascii="Arial" w:hAnsi="Arial"/>
          <w:b/>
        </w:rPr>
        <w:t xml:space="preserve"> </w:t>
      </w:r>
      <w:r w:rsidR="00376D06" w:rsidRPr="00334C14">
        <w:rPr>
          <w:rFonts w:ascii="Arial" w:hAnsi="Arial"/>
          <w:b/>
        </w:rPr>
        <w:t xml:space="preserve">– role a sáčky </w:t>
      </w:r>
      <w:r w:rsidRPr="00334C14">
        <w:rPr>
          <w:rFonts w:ascii="Arial" w:hAnsi="Arial"/>
        </w:rPr>
        <w:t>(dále jen „předmět koupě“) v</w:t>
      </w:r>
      <w:r w:rsidR="00EC2737" w:rsidRPr="00334C14">
        <w:rPr>
          <w:rFonts w:ascii="Arial" w:hAnsi="Arial"/>
        </w:rPr>
        <w:t xml:space="preserve">e specifikaci a </w:t>
      </w:r>
      <w:r w:rsidRPr="00334C14">
        <w:rPr>
          <w:rFonts w:ascii="Arial" w:hAnsi="Arial"/>
        </w:rPr>
        <w:t>předpokládaném objemu uvede</w:t>
      </w:r>
      <w:r w:rsidR="002D61F0" w:rsidRPr="00334C14">
        <w:rPr>
          <w:rFonts w:ascii="Arial" w:hAnsi="Arial"/>
        </w:rPr>
        <w:t>ném v příloze č. 1</w:t>
      </w:r>
      <w:r w:rsidR="00732CA8" w:rsidRPr="00334C14">
        <w:rPr>
          <w:rFonts w:ascii="Arial" w:hAnsi="Arial"/>
        </w:rPr>
        <w:t xml:space="preserve"> a č. 2</w:t>
      </w:r>
      <w:r w:rsidR="00EC2737" w:rsidRPr="00334C14">
        <w:rPr>
          <w:rFonts w:ascii="Arial" w:hAnsi="Arial"/>
        </w:rPr>
        <w:t xml:space="preserve"> </w:t>
      </w:r>
      <w:r w:rsidR="002D61F0" w:rsidRPr="00334C14">
        <w:rPr>
          <w:rFonts w:ascii="Arial" w:hAnsi="Arial"/>
        </w:rPr>
        <w:t>této smlouvy, která je</w:t>
      </w:r>
      <w:r w:rsidRPr="00334C14">
        <w:rPr>
          <w:rFonts w:ascii="Arial" w:hAnsi="Arial"/>
        </w:rPr>
        <w:t xml:space="preserve"> nedílnou součástí této smlouvy. Součástí předmětu smlouvy je doprava předmětu koupě do místa plnění.</w:t>
      </w:r>
      <w:r w:rsidR="00E8227E" w:rsidRPr="00334C14">
        <w:rPr>
          <w:rFonts w:ascii="Arial" w:hAnsi="Arial"/>
        </w:rPr>
        <w:t xml:space="preserve"> </w:t>
      </w:r>
    </w:p>
    <w:p w:rsidR="001C441F" w:rsidRPr="00334C14" w:rsidRDefault="001C441F">
      <w:pPr>
        <w:numPr>
          <w:ilvl w:val="0"/>
          <w:numId w:val="2"/>
        </w:numPr>
        <w:jc w:val="both"/>
        <w:rPr>
          <w:rFonts w:ascii="Arial" w:hAnsi="Arial"/>
        </w:rPr>
      </w:pPr>
      <w:r w:rsidRPr="00334C14">
        <w:rPr>
          <w:rFonts w:ascii="Arial" w:hAnsi="Arial"/>
        </w:rPr>
        <w:t>Kupující se touto smlouvou zavazuje řádně dodaný předmět koupě od prodávajícího odebírat a platit kupní cenu dle příslušných ustanovení této smlouvy.</w:t>
      </w:r>
    </w:p>
    <w:p w:rsidR="001C441F" w:rsidRPr="00334C14" w:rsidRDefault="001C441F">
      <w:pPr>
        <w:rPr>
          <w:rFonts w:ascii="Arial" w:hAnsi="Arial"/>
        </w:rPr>
      </w:pPr>
    </w:p>
    <w:p w:rsidR="007A3551" w:rsidRPr="00334C14" w:rsidRDefault="007A3551">
      <w:pPr>
        <w:rPr>
          <w:rFonts w:ascii="Arial" w:hAnsi="Arial"/>
        </w:rPr>
      </w:pPr>
    </w:p>
    <w:p w:rsidR="006710A1" w:rsidRPr="00334C14" w:rsidRDefault="006710A1" w:rsidP="006710A1">
      <w:pPr>
        <w:numPr>
          <w:ilvl w:val="0"/>
          <w:numId w:val="2"/>
        </w:numPr>
        <w:tabs>
          <w:tab w:val="clear" w:pos="720"/>
          <w:tab w:val="num" w:pos="426"/>
          <w:tab w:val="num" w:pos="708"/>
        </w:tabs>
        <w:jc w:val="both"/>
        <w:rPr>
          <w:rFonts w:ascii="Arial" w:eastAsia="Times New Roman" w:hAnsi="Arial"/>
          <w:bCs/>
          <w:color w:val="000000"/>
          <w:kern w:val="0"/>
          <w:u w:val="single"/>
          <w:lang w:val="x-none" w:eastAsia="ar-SA" w:bidi="ar-SA"/>
        </w:rPr>
      </w:pPr>
      <w:bookmarkStart w:id="1" w:name="_Toc394651551"/>
      <w:r w:rsidRPr="00334C14">
        <w:rPr>
          <w:rFonts w:ascii="Arial" w:eastAsia="Times New Roman" w:hAnsi="Arial"/>
          <w:bCs/>
          <w:color w:val="000000"/>
          <w:kern w:val="0"/>
          <w:u w:val="single"/>
          <w:lang w:val="x-none" w:eastAsia="ar-SA" w:bidi="ar-SA"/>
        </w:rPr>
        <w:t>Předmět veřejné zakázky</w:t>
      </w:r>
      <w:r w:rsidR="008F7E91" w:rsidRPr="00334C14">
        <w:rPr>
          <w:rFonts w:ascii="Arial" w:eastAsia="Times New Roman" w:hAnsi="Arial"/>
          <w:bCs/>
          <w:color w:val="000000"/>
          <w:kern w:val="0"/>
          <w:u w:val="single"/>
          <w:lang w:eastAsia="ar-SA" w:bidi="ar-SA"/>
        </w:rPr>
        <w:t xml:space="preserve"> </w:t>
      </w:r>
      <w:r w:rsidRPr="00334C14">
        <w:rPr>
          <w:rFonts w:ascii="Arial" w:eastAsia="Times New Roman" w:hAnsi="Arial"/>
          <w:bCs/>
          <w:color w:val="000000"/>
          <w:kern w:val="0"/>
          <w:u w:val="single"/>
          <w:lang w:val="x-none" w:eastAsia="ar-SA" w:bidi="ar-SA"/>
        </w:rPr>
        <w:t>musí splňovat z pohledu kvality všechny příslušné předepsané normy a musí být v souladu s platnou legislativou pro tuto oblast zejména:</w:t>
      </w:r>
    </w:p>
    <w:p w:rsidR="006710A1" w:rsidRPr="00334C14" w:rsidRDefault="006710A1" w:rsidP="006710A1">
      <w:pPr>
        <w:widowControl/>
        <w:suppressAutoHyphens w:val="0"/>
        <w:ind w:left="1134" w:hanging="425"/>
        <w:jc w:val="both"/>
        <w:rPr>
          <w:rFonts w:ascii="Arial" w:eastAsia="Times New Roman" w:hAnsi="Arial"/>
          <w:bCs/>
          <w:color w:val="000000"/>
          <w:kern w:val="0"/>
          <w:lang w:val="x-none" w:eastAsia="ar-SA" w:bidi="ar-SA"/>
        </w:rPr>
      </w:pPr>
      <w:bookmarkStart w:id="2" w:name="_Toc394651552"/>
      <w:bookmarkEnd w:id="1"/>
      <w:r w:rsidRPr="00334C14">
        <w:rPr>
          <w:rFonts w:ascii="Arial" w:eastAsia="Times New Roman" w:hAnsi="Arial"/>
          <w:bCs/>
          <w:color w:val="000000"/>
          <w:kern w:val="0"/>
          <w:lang w:val="x-none" w:eastAsia="ar-SA" w:bidi="ar-SA"/>
        </w:rPr>
        <w:t>-</w:t>
      </w:r>
      <w:r w:rsidRPr="00334C14">
        <w:rPr>
          <w:rFonts w:ascii="Arial" w:eastAsia="Times New Roman" w:hAnsi="Arial"/>
          <w:bCs/>
          <w:color w:val="000000"/>
          <w:kern w:val="0"/>
          <w:lang w:val="x-none" w:eastAsia="ar-SA" w:bidi="ar-SA"/>
        </w:rPr>
        <w:tab/>
        <w:t>se zákonem č. 268/2014 Sb. a jeho příslušnými prováděcími předpisy: nařízeními vlády ke zdravotni</w:t>
      </w:r>
      <w:r w:rsidR="00250BDD" w:rsidRPr="00334C14">
        <w:rPr>
          <w:rFonts w:ascii="Arial" w:eastAsia="Times New Roman" w:hAnsi="Arial"/>
          <w:bCs/>
          <w:color w:val="000000"/>
          <w:kern w:val="0"/>
          <w:lang w:val="x-none" w:eastAsia="ar-SA" w:bidi="ar-SA"/>
        </w:rPr>
        <w:t>ckým prostředkům č. 54/2015 Sb.</w:t>
      </w:r>
      <w:r w:rsidRPr="00334C14">
        <w:rPr>
          <w:rFonts w:ascii="Arial" w:eastAsia="Times New Roman" w:hAnsi="Arial"/>
          <w:bCs/>
          <w:color w:val="000000"/>
          <w:kern w:val="0"/>
          <w:lang w:val="x-none" w:eastAsia="ar-SA" w:bidi="ar-SA"/>
        </w:rPr>
        <w:t xml:space="preserve"> a vyhláškou č. 62/2015 (dále jen „</w:t>
      </w:r>
      <w:r w:rsidRPr="00334C14">
        <w:rPr>
          <w:rFonts w:ascii="Arial" w:eastAsia="Times New Roman" w:hAnsi="Arial"/>
          <w:b/>
          <w:bCs/>
          <w:color w:val="000000"/>
          <w:kern w:val="0"/>
          <w:lang w:val="x-none" w:eastAsia="ar-SA" w:bidi="ar-SA"/>
        </w:rPr>
        <w:t>zákon č. „268/2014 Sb.“)</w:t>
      </w:r>
    </w:p>
    <w:p w:rsidR="006710A1" w:rsidRPr="00334C14" w:rsidRDefault="006710A1" w:rsidP="006710A1">
      <w:pPr>
        <w:widowControl/>
        <w:suppressAutoHyphens w:val="0"/>
        <w:ind w:left="1134" w:hanging="425"/>
        <w:jc w:val="both"/>
        <w:rPr>
          <w:rFonts w:ascii="Arial" w:eastAsia="Times New Roman" w:hAnsi="Arial"/>
          <w:bCs/>
          <w:color w:val="000000"/>
          <w:kern w:val="0"/>
          <w:lang w:val="x-none" w:eastAsia="ar-SA" w:bidi="ar-SA"/>
        </w:rPr>
      </w:pPr>
      <w:r w:rsidRPr="00334C14">
        <w:rPr>
          <w:rFonts w:ascii="Arial" w:eastAsia="Times New Roman" w:hAnsi="Arial"/>
          <w:bCs/>
          <w:color w:val="000000"/>
          <w:kern w:val="0"/>
          <w:lang w:val="x-none" w:eastAsia="ar-SA" w:bidi="ar-SA"/>
        </w:rPr>
        <w:t>-</w:t>
      </w:r>
      <w:r w:rsidRPr="00334C14">
        <w:rPr>
          <w:rFonts w:ascii="Arial" w:eastAsia="Times New Roman" w:hAnsi="Arial"/>
          <w:bCs/>
          <w:color w:val="000000"/>
          <w:kern w:val="0"/>
          <w:lang w:val="x-none" w:eastAsia="ar-SA" w:bidi="ar-SA"/>
        </w:rPr>
        <w:tab/>
        <w:t>se zákonem č. 102/2001 Sb., o obecné bezpečnosti výrobků, ve znění pozdějších předpisů;</w:t>
      </w:r>
    </w:p>
    <w:p w:rsidR="006710A1" w:rsidRPr="00334C14" w:rsidRDefault="006710A1" w:rsidP="00250BDD">
      <w:pPr>
        <w:widowControl/>
        <w:suppressAutoHyphens w:val="0"/>
        <w:ind w:left="1134" w:hanging="425"/>
        <w:jc w:val="both"/>
        <w:rPr>
          <w:rFonts w:ascii="Arial" w:eastAsia="Times New Roman" w:hAnsi="Arial"/>
          <w:bCs/>
          <w:color w:val="000000"/>
          <w:kern w:val="0"/>
          <w:lang w:val="x-none" w:eastAsia="ar-SA" w:bidi="ar-SA"/>
        </w:rPr>
      </w:pPr>
      <w:r w:rsidRPr="00334C14">
        <w:rPr>
          <w:rFonts w:ascii="Arial" w:eastAsia="Times New Roman" w:hAnsi="Arial"/>
          <w:bCs/>
          <w:color w:val="000000"/>
          <w:kern w:val="0"/>
          <w:lang w:val="x-none" w:eastAsia="ar-SA" w:bidi="ar-SA"/>
        </w:rPr>
        <w:t>-</w:t>
      </w:r>
      <w:r w:rsidRPr="00334C14">
        <w:rPr>
          <w:rFonts w:ascii="Arial" w:eastAsia="Times New Roman" w:hAnsi="Arial"/>
          <w:bCs/>
          <w:color w:val="000000"/>
          <w:kern w:val="0"/>
          <w:lang w:val="x-none" w:eastAsia="ar-SA" w:bidi="ar-SA"/>
        </w:rPr>
        <w:tab/>
        <w:t>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w:t>
      </w:r>
      <w:r w:rsidR="00250BDD" w:rsidRPr="00334C14">
        <w:rPr>
          <w:rFonts w:ascii="Arial" w:eastAsia="Times New Roman" w:hAnsi="Arial"/>
          <w:bCs/>
          <w:color w:val="000000"/>
          <w:kern w:val="0"/>
          <w:lang w:val="x-none" w:eastAsia="ar-SA" w:bidi="ar-SA"/>
        </w:rPr>
        <w:t>tice zdravotnických prostředků,</w:t>
      </w:r>
      <w:r w:rsidRPr="00334C14">
        <w:rPr>
          <w:rFonts w:ascii="Arial" w:eastAsia="Times New Roman" w:hAnsi="Arial"/>
          <w:bCs/>
          <w:color w:val="000000"/>
          <w:kern w:val="0"/>
          <w:lang w:val="x-none" w:eastAsia="ar-SA" w:bidi="ar-SA"/>
        </w:rPr>
        <w:t xml:space="preserve"> </w:t>
      </w:r>
    </w:p>
    <w:p w:rsidR="006710A1" w:rsidRPr="00334C14" w:rsidRDefault="006710A1" w:rsidP="006710A1">
      <w:pPr>
        <w:widowControl/>
        <w:suppressAutoHyphens w:val="0"/>
        <w:ind w:left="1134" w:hanging="425"/>
        <w:jc w:val="both"/>
        <w:rPr>
          <w:rFonts w:ascii="Arial" w:eastAsia="Times New Roman" w:hAnsi="Arial"/>
          <w:bCs/>
          <w:color w:val="000000"/>
          <w:kern w:val="0"/>
          <w:lang w:eastAsia="ar-SA" w:bidi="ar-SA"/>
        </w:rPr>
      </w:pPr>
      <w:r w:rsidRPr="00334C14">
        <w:rPr>
          <w:rFonts w:ascii="Arial" w:eastAsia="Times New Roman" w:hAnsi="Arial"/>
          <w:bCs/>
          <w:color w:val="000000"/>
          <w:kern w:val="0"/>
          <w:lang w:val="x-none" w:eastAsia="ar-SA" w:bidi="ar-SA"/>
        </w:rPr>
        <w:t>-</w:t>
      </w:r>
      <w:r w:rsidRPr="00334C14">
        <w:rPr>
          <w:rFonts w:ascii="Arial" w:eastAsia="Times New Roman" w:hAnsi="Arial"/>
          <w:bCs/>
          <w:color w:val="000000"/>
          <w:kern w:val="0"/>
          <w:lang w:val="x-none" w:eastAsia="ar-SA" w:bidi="ar-SA"/>
        </w:rPr>
        <w:tab/>
        <w:t>s harmonizovanými českými technickými normami a ostatními ČSN vztahujícími se k předmětu smlouvy</w:t>
      </w:r>
      <w:bookmarkEnd w:id="2"/>
    </w:p>
    <w:p w:rsidR="00AE1FF2" w:rsidRPr="00334C14" w:rsidRDefault="00AE1FF2" w:rsidP="00AE1FF2">
      <w:pPr>
        <w:widowControl/>
        <w:suppressAutoHyphens w:val="0"/>
        <w:ind w:left="1134" w:hanging="425"/>
        <w:jc w:val="both"/>
        <w:rPr>
          <w:rFonts w:ascii="Arial" w:eastAsia="Times New Roman" w:hAnsi="Arial"/>
          <w:bCs/>
          <w:color w:val="000000"/>
          <w:kern w:val="0"/>
          <w:lang w:eastAsia="ar-SA" w:bidi="ar-SA"/>
        </w:rPr>
      </w:pPr>
      <w:r w:rsidRPr="00334C14">
        <w:rPr>
          <w:rFonts w:ascii="Arial" w:eastAsia="Times New Roman" w:hAnsi="Arial"/>
          <w:bCs/>
          <w:color w:val="000000"/>
          <w:kern w:val="0"/>
          <w:lang w:eastAsia="ar-SA" w:bidi="ar-SA"/>
        </w:rPr>
        <w:t xml:space="preserve">- </w:t>
      </w:r>
      <w:r w:rsidRPr="00334C14">
        <w:rPr>
          <w:rFonts w:ascii="Arial" w:eastAsia="Times New Roman" w:hAnsi="Arial"/>
          <w:bCs/>
          <w:color w:val="000000"/>
          <w:kern w:val="0"/>
          <w:lang w:eastAsia="ar-SA" w:bidi="ar-SA"/>
        </w:rPr>
        <w:tab/>
        <w:t>ČSN EN ISO 11607-1 (2010) Obaly pro závěrečné sterilizované zdravotnické prostředky - Požadavky na materiály, systémy sterilní bariéry a systémy balení</w:t>
      </w:r>
    </w:p>
    <w:p w:rsidR="00AE1FF2" w:rsidRPr="00334C14" w:rsidRDefault="00AE1FF2" w:rsidP="00AE1FF2">
      <w:pPr>
        <w:widowControl/>
        <w:suppressAutoHyphens w:val="0"/>
        <w:ind w:left="1134" w:hanging="425"/>
        <w:jc w:val="both"/>
        <w:rPr>
          <w:rFonts w:ascii="Arial" w:eastAsia="Times New Roman" w:hAnsi="Arial"/>
          <w:bCs/>
          <w:color w:val="000000"/>
          <w:kern w:val="0"/>
          <w:lang w:eastAsia="ar-SA" w:bidi="ar-SA"/>
        </w:rPr>
      </w:pPr>
      <w:r w:rsidRPr="00334C14">
        <w:rPr>
          <w:rFonts w:ascii="Arial" w:eastAsia="Times New Roman" w:hAnsi="Arial"/>
          <w:bCs/>
          <w:color w:val="000000"/>
          <w:kern w:val="0"/>
          <w:lang w:eastAsia="ar-SA" w:bidi="ar-SA"/>
        </w:rPr>
        <w:t xml:space="preserve">- </w:t>
      </w:r>
      <w:r w:rsidRPr="00334C14">
        <w:rPr>
          <w:rFonts w:ascii="Arial" w:eastAsia="Times New Roman" w:hAnsi="Arial"/>
          <w:bCs/>
          <w:color w:val="000000"/>
          <w:kern w:val="0"/>
          <w:lang w:eastAsia="ar-SA" w:bidi="ar-SA"/>
        </w:rPr>
        <w:tab/>
        <w:t>ČSN EN 868-2 (2017) Obaly pro závěrečné sterilizované zdravotnické prostředky - Sterilizační obal - Požadavky a zkušební metody</w:t>
      </w:r>
    </w:p>
    <w:p w:rsidR="00AE1FF2" w:rsidRPr="00334C14" w:rsidRDefault="00AE1FF2" w:rsidP="00AE1FF2">
      <w:pPr>
        <w:widowControl/>
        <w:suppressAutoHyphens w:val="0"/>
        <w:ind w:left="1134" w:hanging="425"/>
        <w:jc w:val="both"/>
        <w:rPr>
          <w:rFonts w:ascii="Arial" w:eastAsia="Times New Roman" w:hAnsi="Arial"/>
          <w:bCs/>
          <w:color w:val="000000"/>
          <w:kern w:val="0"/>
          <w:lang w:eastAsia="ar-SA" w:bidi="ar-SA"/>
        </w:rPr>
      </w:pPr>
      <w:r w:rsidRPr="00334C14">
        <w:rPr>
          <w:rFonts w:ascii="Arial" w:eastAsia="Times New Roman" w:hAnsi="Arial"/>
          <w:bCs/>
          <w:color w:val="000000"/>
          <w:kern w:val="0"/>
          <w:lang w:eastAsia="ar-SA" w:bidi="ar-SA"/>
        </w:rPr>
        <w:t xml:space="preserve">- </w:t>
      </w:r>
      <w:r w:rsidRPr="00334C14">
        <w:rPr>
          <w:rFonts w:ascii="Arial" w:eastAsia="Times New Roman" w:hAnsi="Arial"/>
          <w:bCs/>
          <w:color w:val="000000"/>
          <w:kern w:val="0"/>
          <w:lang w:eastAsia="ar-SA" w:bidi="ar-SA"/>
        </w:rPr>
        <w:tab/>
        <w:t xml:space="preserve">ČSN EN 868-5 (2009) Obaly pro závěrečné sterilizované zdravotnické prostředky - Provedení těsně uzavíratelných plochých sáčků a rolí porézních materiálů a plastových fólií - Požadavky a zkušební metody </w:t>
      </w:r>
    </w:p>
    <w:p w:rsidR="00AE1FF2" w:rsidRPr="00334C14" w:rsidRDefault="00AE1FF2" w:rsidP="00AE1FF2">
      <w:pPr>
        <w:widowControl/>
        <w:suppressAutoHyphens w:val="0"/>
        <w:ind w:left="1134" w:hanging="425"/>
        <w:jc w:val="both"/>
        <w:rPr>
          <w:rFonts w:ascii="Arial" w:eastAsia="Times New Roman" w:hAnsi="Arial"/>
          <w:bCs/>
          <w:color w:val="000000"/>
          <w:kern w:val="0"/>
          <w:lang w:eastAsia="ar-SA" w:bidi="ar-SA"/>
        </w:rPr>
      </w:pPr>
      <w:r w:rsidRPr="00334C14">
        <w:rPr>
          <w:rFonts w:ascii="Arial" w:eastAsia="Times New Roman" w:hAnsi="Arial"/>
          <w:bCs/>
          <w:color w:val="000000"/>
          <w:kern w:val="0"/>
          <w:lang w:eastAsia="ar-SA" w:bidi="ar-SA"/>
        </w:rPr>
        <w:t>-</w:t>
      </w:r>
      <w:r w:rsidRPr="00334C14">
        <w:rPr>
          <w:rFonts w:ascii="Arial" w:eastAsia="Times New Roman" w:hAnsi="Arial"/>
          <w:bCs/>
          <w:color w:val="000000"/>
          <w:kern w:val="0"/>
          <w:lang w:eastAsia="ar-SA" w:bidi="ar-SA"/>
        </w:rPr>
        <w:tab/>
        <w:t>Indikátory na obalech musí splňovat požadavky příslušné předepsané normy ČSN EN ISO 11140-1 (2009) Sterilizace produktů pro zdravotní péči - Chemické indikátory.</w:t>
      </w:r>
    </w:p>
    <w:p w:rsidR="00AE1FF2" w:rsidRPr="00334C14" w:rsidRDefault="00AE1FF2" w:rsidP="00AE1FF2">
      <w:pPr>
        <w:widowControl/>
        <w:suppressAutoHyphens w:val="0"/>
        <w:ind w:left="1134" w:hanging="425"/>
        <w:jc w:val="both"/>
        <w:rPr>
          <w:rFonts w:ascii="Arial" w:eastAsia="Times New Roman" w:hAnsi="Arial"/>
          <w:bCs/>
          <w:color w:val="000000"/>
          <w:kern w:val="0"/>
          <w:lang w:eastAsia="ar-SA" w:bidi="ar-SA"/>
        </w:rPr>
      </w:pPr>
    </w:p>
    <w:p w:rsidR="001C441F" w:rsidRPr="00334C14" w:rsidRDefault="001C441F">
      <w:pPr>
        <w:numPr>
          <w:ilvl w:val="0"/>
          <w:numId w:val="2"/>
        </w:numPr>
        <w:jc w:val="both"/>
        <w:rPr>
          <w:rFonts w:ascii="Arial" w:hAnsi="Arial"/>
        </w:rPr>
      </w:pPr>
      <w:r w:rsidRPr="00334C14">
        <w:rPr>
          <w:rFonts w:ascii="Arial" w:hAnsi="Arial"/>
        </w:rPr>
        <w:t xml:space="preserve">Předmět smlouvy je dán </w:t>
      </w:r>
      <w:r w:rsidR="00E8227E" w:rsidRPr="00334C14">
        <w:rPr>
          <w:rFonts w:ascii="Arial" w:hAnsi="Arial"/>
        </w:rPr>
        <w:t>touto smlouvou a zadávacími podmínkami k veřejné zakázce identifikované výše v preambuli této smlouvy.</w:t>
      </w:r>
    </w:p>
    <w:p w:rsidR="001C441F" w:rsidRPr="00334C14" w:rsidRDefault="001C441F">
      <w:pPr>
        <w:tabs>
          <w:tab w:val="left" w:pos="852"/>
        </w:tabs>
        <w:ind w:left="284" w:hanging="284"/>
        <w:jc w:val="both"/>
        <w:rPr>
          <w:rFonts w:ascii="Arial" w:hAnsi="Arial"/>
        </w:rPr>
      </w:pPr>
    </w:p>
    <w:p w:rsidR="001C441F" w:rsidRPr="00334C14" w:rsidRDefault="001C441F">
      <w:pPr>
        <w:jc w:val="center"/>
        <w:rPr>
          <w:rFonts w:ascii="Arial" w:hAnsi="Arial"/>
          <w:b/>
        </w:rPr>
      </w:pPr>
      <w:r w:rsidRPr="00334C14">
        <w:rPr>
          <w:rFonts w:ascii="Arial" w:hAnsi="Arial"/>
        </w:rPr>
        <w:t>Článek II.</w:t>
      </w:r>
    </w:p>
    <w:p w:rsidR="001C441F" w:rsidRPr="00334C14" w:rsidRDefault="001C441F">
      <w:pPr>
        <w:jc w:val="center"/>
        <w:rPr>
          <w:rFonts w:ascii="Arial" w:hAnsi="Arial"/>
          <w:b/>
        </w:rPr>
      </w:pPr>
      <w:r w:rsidRPr="00334C14">
        <w:rPr>
          <w:rFonts w:ascii="Arial" w:hAnsi="Arial"/>
          <w:b/>
        </w:rPr>
        <w:t>Místo plnění</w:t>
      </w:r>
    </w:p>
    <w:p w:rsidR="002F5200" w:rsidRPr="00334C14" w:rsidRDefault="002F5200">
      <w:pPr>
        <w:jc w:val="center"/>
        <w:rPr>
          <w:rFonts w:ascii="Arial" w:hAnsi="Arial"/>
          <w:sz w:val="20"/>
          <w:szCs w:val="20"/>
        </w:rPr>
      </w:pPr>
    </w:p>
    <w:p w:rsidR="001C441F" w:rsidRPr="00334C14" w:rsidRDefault="001C441F" w:rsidP="002D61F0">
      <w:pPr>
        <w:ind w:left="720"/>
        <w:jc w:val="both"/>
        <w:rPr>
          <w:rFonts w:ascii="Arial" w:hAnsi="Arial"/>
        </w:rPr>
      </w:pPr>
      <w:r w:rsidRPr="00334C14">
        <w:rPr>
          <w:rFonts w:ascii="Arial" w:hAnsi="Arial"/>
        </w:rPr>
        <w:t xml:space="preserve">Místem plnění je Nemocnice </w:t>
      </w:r>
      <w:r w:rsidR="00150B71" w:rsidRPr="00334C14">
        <w:rPr>
          <w:rFonts w:ascii="Arial" w:hAnsi="Arial"/>
        </w:rPr>
        <w:t>Třebíč</w:t>
      </w:r>
      <w:r w:rsidRPr="00334C14">
        <w:rPr>
          <w:rFonts w:ascii="Arial" w:hAnsi="Arial"/>
        </w:rPr>
        <w:t xml:space="preserve">, příspěvková organizace, se sídlem </w:t>
      </w:r>
      <w:r w:rsidR="00150B71" w:rsidRPr="00334C14">
        <w:rPr>
          <w:rFonts w:ascii="Arial" w:hAnsi="Arial"/>
        </w:rPr>
        <w:t>Purkyňovo nám. 133/2, Třebíč</w:t>
      </w:r>
      <w:r w:rsidRPr="00334C14">
        <w:rPr>
          <w:rFonts w:ascii="Arial" w:hAnsi="Arial"/>
        </w:rPr>
        <w:t>, sklad zdravotnického materiálu.</w:t>
      </w:r>
    </w:p>
    <w:p w:rsidR="001C441F" w:rsidRPr="00334C14" w:rsidRDefault="001C441F">
      <w:pPr>
        <w:rPr>
          <w:rFonts w:ascii="Arial" w:hAnsi="Arial"/>
        </w:rPr>
      </w:pPr>
    </w:p>
    <w:p w:rsidR="001C441F" w:rsidRPr="00334C14" w:rsidRDefault="001C441F">
      <w:pPr>
        <w:jc w:val="center"/>
        <w:rPr>
          <w:rFonts w:ascii="Arial" w:hAnsi="Arial"/>
          <w:b/>
        </w:rPr>
      </w:pPr>
      <w:r w:rsidRPr="00334C14">
        <w:rPr>
          <w:rFonts w:ascii="Arial" w:hAnsi="Arial"/>
        </w:rPr>
        <w:t>Článek III.</w:t>
      </w:r>
    </w:p>
    <w:p w:rsidR="001C441F" w:rsidRPr="00334C14" w:rsidRDefault="001C441F">
      <w:pPr>
        <w:jc w:val="center"/>
        <w:rPr>
          <w:rFonts w:ascii="Arial" w:hAnsi="Arial"/>
        </w:rPr>
      </w:pPr>
      <w:r w:rsidRPr="00334C14">
        <w:rPr>
          <w:rFonts w:ascii="Arial" w:hAnsi="Arial"/>
          <w:b/>
        </w:rPr>
        <w:t xml:space="preserve">Čas plnění </w:t>
      </w:r>
    </w:p>
    <w:p w:rsidR="001C441F" w:rsidRPr="00334C14" w:rsidRDefault="001C441F">
      <w:pPr>
        <w:jc w:val="both"/>
        <w:rPr>
          <w:rFonts w:ascii="Arial" w:hAnsi="Arial"/>
          <w:sz w:val="20"/>
          <w:szCs w:val="20"/>
        </w:rPr>
      </w:pPr>
    </w:p>
    <w:p w:rsidR="001C441F" w:rsidRPr="00334C14" w:rsidRDefault="001C441F" w:rsidP="006710A1">
      <w:pPr>
        <w:numPr>
          <w:ilvl w:val="0"/>
          <w:numId w:val="12"/>
        </w:numPr>
        <w:jc w:val="both"/>
        <w:rPr>
          <w:rFonts w:ascii="Arial" w:hAnsi="Arial"/>
        </w:rPr>
      </w:pPr>
      <w:r w:rsidRPr="00334C14">
        <w:rPr>
          <w:rFonts w:ascii="Arial" w:hAnsi="Arial"/>
        </w:rPr>
        <w:t xml:space="preserve">Tato kupní smlouva se sjednává na dobu </w:t>
      </w:r>
      <w:r w:rsidR="00632EF6" w:rsidRPr="00334C14">
        <w:rPr>
          <w:rFonts w:ascii="Arial" w:hAnsi="Arial"/>
          <w:b/>
        </w:rPr>
        <w:t>2</w:t>
      </w:r>
      <w:r w:rsidR="00632EF6" w:rsidRPr="00334C14">
        <w:rPr>
          <w:rFonts w:ascii="Arial" w:hAnsi="Arial"/>
          <w:b/>
          <w:bCs/>
        </w:rPr>
        <w:t xml:space="preserve"> roků</w:t>
      </w:r>
      <w:r w:rsidR="003655CA" w:rsidRPr="00334C14">
        <w:rPr>
          <w:rFonts w:ascii="Arial" w:hAnsi="Arial"/>
        </w:rPr>
        <w:t>.</w:t>
      </w:r>
    </w:p>
    <w:p w:rsidR="001C441F" w:rsidRPr="00334C14" w:rsidRDefault="001C441F" w:rsidP="006710A1">
      <w:pPr>
        <w:numPr>
          <w:ilvl w:val="0"/>
          <w:numId w:val="12"/>
        </w:numPr>
        <w:jc w:val="both"/>
        <w:rPr>
          <w:rFonts w:ascii="Arial" w:hAnsi="Arial"/>
        </w:rPr>
      </w:pPr>
      <w:r w:rsidRPr="00334C14">
        <w:rPr>
          <w:rFonts w:ascii="Arial" w:hAnsi="Arial"/>
        </w:rPr>
        <w:t xml:space="preserve">Tuto kupní smlouvu lze vypovědět písemnou výpovědí i bez udání důvodu. Výpovědní doba činí 1 měsíc a začne běžet </w:t>
      </w:r>
      <w:r w:rsidRPr="00334C14">
        <w:rPr>
          <w:rFonts w:ascii="Arial" w:hAnsi="Arial"/>
          <w:bCs/>
        </w:rPr>
        <w:t>dnem doručení druhé smluvní straně</w:t>
      </w:r>
      <w:r w:rsidRPr="00334C14">
        <w:rPr>
          <w:rFonts w:ascii="Arial" w:hAnsi="Arial"/>
        </w:rPr>
        <w:t xml:space="preserve">. </w:t>
      </w:r>
    </w:p>
    <w:p w:rsidR="001C441F" w:rsidRPr="00334C14" w:rsidRDefault="001C441F" w:rsidP="006710A1">
      <w:pPr>
        <w:numPr>
          <w:ilvl w:val="0"/>
          <w:numId w:val="12"/>
        </w:numPr>
        <w:jc w:val="both"/>
        <w:rPr>
          <w:rFonts w:ascii="Arial" w:hAnsi="Arial"/>
        </w:rPr>
      </w:pPr>
      <w:r w:rsidRPr="00334C14">
        <w:rPr>
          <w:rFonts w:ascii="Arial" w:hAnsi="Arial"/>
        </w:rPr>
        <w:t>Kupující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prodávajícímu.</w:t>
      </w:r>
    </w:p>
    <w:p w:rsidR="001C441F" w:rsidRPr="00334C14" w:rsidRDefault="001C441F" w:rsidP="006710A1">
      <w:pPr>
        <w:numPr>
          <w:ilvl w:val="0"/>
          <w:numId w:val="12"/>
        </w:numPr>
        <w:jc w:val="both"/>
        <w:rPr>
          <w:rFonts w:ascii="Arial" w:hAnsi="Arial"/>
        </w:rPr>
      </w:pPr>
      <w:r w:rsidRPr="00334C14">
        <w:rPr>
          <w:rFonts w:ascii="Arial" w:hAnsi="Arial"/>
        </w:rPr>
        <w:t>Smlouvu lze ukončit i dohodou obou smluvních stran.</w:t>
      </w:r>
    </w:p>
    <w:p w:rsidR="00206431" w:rsidRPr="00334C14" w:rsidRDefault="00206431">
      <w:pPr>
        <w:jc w:val="both"/>
        <w:rPr>
          <w:rFonts w:ascii="Arial" w:hAnsi="Arial"/>
        </w:rPr>
      </w:pPr>
    </w:p>
    <w:p w:rsidR="001C441F" w:rsidRPr="00334C14" w:rsidRDefault="001C441F">
      <w:pPr>
        <w:jc w:val="center"/>
        <w:rPr>
          <w:rFonts w:ascii="Arial" w:hAnsi="Arial"/>
          <w:b/>
        </w:rPr>
      </w:pPr>
      <w:r w:rsidRPr="00334C14">
        <w:rPr>
          <w:rFonts w:ascii="Arial" w:hAnsi="Arial"/>
        </w:rPr>
        <w:t>Článek IV.</w:t>
      </w:r>
    </w:p>
    <w:p w:rsidR="001C441F" w:rsidRPr="00334C14" w:rsidRDefault="001C441F">
      <w:pPr>
        <w:jc w:val="center"/>
        <w:rPr>
          <w:rFonts w:ascii="Arial" w:hAnsi="Arial"/>
          <w:b/>
        </w:rPr>
      </w:pPr>
      <w:r w:rsidRPr="00334C14">
        <w:rPr>
          <w:rFonts w:ascii="Arial" w:hAnsi="Arial"/>
          <w:b/>
        </w:rPr>
        <w:t>Dodací podmínky</w:t>
      </w:r>
    </w:p>
    <w:p w:rsidR="001C441F" w:rsidRPr="00334C14" w:rsidRDefault="001C441F">
      <w:pPr>
        <w:jc w:val="center"/>
        <w:rPr>
          <w:rFonts w:ascii="Arial" w:hAnsi="Arial"/>
          <w:b/>
          <w:sz w:val="20"/>
          <w:szCs w:val="20"/>
        </w:rPr>
      </w:pPr>
    </w:p>
    <w:p w:rsidR="001C441F" w:rsidRPr="00334C14" w:rsidRDefault="001C441F">
      <w:pPr>
        <w:numPr>
          <w:ilvl w:val="0"/>
          <w:numId w:val="10"/>
        </w:numPr>
        <w:jc w:val="both"/>
        <w:rPr>
          <w:rFonts w:ascii="Arial" w:hAnsi="Arial"/>
        </w:rPr>
      </w:pPr>
      <w:r w:rsidRPr="00334C14">
        <w:rPr>
          <w:rFonts w:ascii="Arial" w:hAnsi="Arial"/>
        </w:rPr>
        <w:t xml:space="preserve">Prodávající se zavazuje po dobu platnosti této smlouvy dodávat kupujícímu předmět koupě v dílčích dodávkách v předpokládaném ročním rozsahu, uvedeném </w:t>
      </w:r>
      <w:r w:rsidRPr="00334C14">
        <w:rPr>
          <w:rFonts w:ascii="Arial" w:hAnsi="Arial"/>
        </w:rPr>
        <w:lastRenderedPageBreak/>
        <w:t>v příloze č. 1 této smlouvy.</w:t>
      </w:r>
    </w:p>
    <w:p w:rsidR="001C441F" w:rsidRPr="00334C14" w:rsidRDefault="001C441F">
      <w:pPr>
        <w:numPr>
          <w:ilvl w:val="0"/>
          <w:numId w:val="10"/>
        </w:numPr>
        <w:jc w:val="both"/>
        <w:rPr>
          <w:rFonts w:ascii="Arial" w:hAnsi="Arial"/>
        </w:rPr>
      </w:pPr>
      <w:r w:rsidRPr="00334C14">
        <w:rPr>
          <w:rFonts w:ascii="Arial" w:hAnsi="Arial"/>
        </w:rPr>
        <w:t xml:space="preserve">Předmětem </w:t>
      </w:r>
      <w:r w:rsidR="00C83483" w:rsidRPr="00334C14">
        <w:rPr>
          <w:rFonts w:ascii="Arial" w:hAnsi="Arial"/>
        </w:rPr>
        <w:t>d</w:t>
      </w:r>
      <w:r w:rsidRPr="00334C14">
        <w:rPr>
          <w:rFonts w:ascii="Arial" w:hAnsi="Arial"/>
        </w:rPr>
        <w:t>odávek může být pouze spotřební materiál, u něhož ke dni splnění dodávky prošla nejvýše 1/3 exspirační doby. Spotřební materiál, u něhož ke dni dodání zbývá méně než 2/3 z vyznačené exspirační doby, může být dodán pouze po předchozím souhlasu objednatele a za sníženou cenu.</w:t>
      </w:r>
    </w:p>
    <w:p w:rsidR="00206431" w:rsidRPr="00334C14" w:rsidRDefault="001C441F" w:rsidP="00C0454E">
      <w:pPr>
        <w:numPr>
          <w:ilvl w:val="0"/>
          <w:numId w:val="10"/>
        </w:numPr>
        <w:jc w:val="both"/>
        <w:rPr>
          <w:rFonts w:ascii="Arial" w:hAnsi="Arial"/>
        </w:rPr>
      </w:pPr>
      <w:r w:rsidRPr="00334C14">
        <w:rPr>
          <w:rFonts w:ascii="Arial" w:hAnsi="Arial"/>
        </w:rPr>
        <w:t xml:space="preserve">Množství předmětu koupě v jednotlivých dílčích dodávkách bude specifikováno na základě příslušných dílčích objednávek kupujícího. Předpokládaný objem předmětu koupě na </w:t>
      </w:r>
      <w:r w:rsidR="00E8227E" w:rsidRPr="00334C14">
        <w:rPr>
          <w:rFonts w:ascii="Arial" w:hAnsi="Arial"/>
        </w:rPr>
        <w:t>2 </w:t>
      </w:r>
      <w:r w:rsidRPr="00334C14">
        <w:rPr>
          <w:rFonts w:ascii="Arial" w:hAnsi="Arial"/>
        </w:rPr>
        <w:t>rok</w:t>
      </w:r>
      <w:r w:rsidR="00E8227E" w:rsidRPr="00334C14">
        <w:rPr>
          <w:rFonts w:ascii="Arial" w:hAnsi="Arial"/>
        </w:rPr>
        <w:t>y</w:t>
      </w:r>
      <w:r w:rsidRPr="00334C14">
        <w:rPr>
          <w:rFonts w:ascii="Arial" w:hAnsi="Arial"/>
        </w:rPr>
        <w:t>, uvedený v příloze č. 1 této smlouvy, je předpokládaný.</w:t>
      </w:r>
    </w:p>
    <w:p w:rsidR="008D190B" w:rsidRPr="00334C14" w:rsidRDefault="001C441F" w:rsidP="008D190B">
      <w:pPr>
        <w:numPr>
          <w:ilvl w:val="0"/>
          <w:numId w:val="10"/>
        </w:numPr>
        <w:jc w:val="both"/>
        <w:rPr>
          <w:rFonts w:ascii="Arial" w:hAnsi="Arial"/>
        </w:rPr>
      </w:pPr>
      <w:r w:rsidRPr="00334C14">
        <w:rPr>
          <w:rFonts w:ascii="Arial" w:hAnsi="Arial"/>
        </w:rPr>
        <w:t xml:space="preserve">Jednotlivé dílčí dodávky předmětu koupě je prodávající povinen dodat kupujícímu nejpozději do </w:t>
      </w:r>
      <w:r w:rsidRPr="00334C14">
        <w:rPr>
          <w:rFonts w:ascii="Arial" w:hAnsi="Arial"/>
          <w:b/>
          <w:bCs/>
        </w:rPr>
        <w:t>2</w:t>
      </w:r>
      <w:r w:rsidRPr="00334C14">
        <w:rPr>
          <w:rFonts w:ascii="Arial" w:hAnsi="Arial"/>
          <w:b/>
        </w:rPr>
        <w:t xml:space="preserve"> pracovních dnů</w:t>
      </w:r>
      <w:r w:rsidRPr="00334C14">
        <w:rPr>
          <w:rFonts w:ascii="Arial" w:hAnsi="Arial"/>
        </w:rPr>
        <w:t xml:space="preserve"> od obdržení písemné, telefonické, f</w:t>
      </w:r>
      <w:r w:rsidR="008D190B" w:rsidRPr="00334C14">
        <w:rPr>
          <w:rFonts w:ascii="Arial" w:hAnsi="Arial"/>
        </w:rPr>
        <w:t>axové nebo emailové objednávky.</w:t>
      </w:r>
    </w:p>
    <w:p w:rsidR="00D3325C" w:rsidRPr="00334C14" w:rsidRDefault="008D190B" w:rsidP="00D3325C">
      <w:pPr>
        <w:numPr>
          <w:ilvl w:val="0"/>
          <w:numId w:val="10"/>
        </w:numPr>
        <w:tabs>
          <w:tab w:val="clear" w:pos="720"/>
        </w:tabs>
        <w:spacing w:line="100" w:lineRule="atLeast"/>
        <w:ind w:left="709" w:hanging="283"/>
        <w:jc w:val="both"/>
        <w:rPr>
          <w:rFonts w:ascii="Arial" w:hAnsi="Arial"/>
        </w:rPr>
      </w:pPr>
      <w:r w:rsidRPr="00334C14">
        <w:rPr>
          <w:rFonts w:ascii="Arial" w:hAnsi="Arial"/>
        </w:rPr>
        <w:t xml:space="preserve">Prodávající při převzetí zboží zajistí nezbytnou manipulaci s předávaným zbožím tak, aby při vykládce nedošlo k jeho poškození či nežádoucí expozici povětrnostních vlivů. </w:t>
      </w:r>
      <w:r w:rsidR="00657371" w:rsidRPr="00334C14">
        <w:rPr>
          <w:rFonts w:ascii="Arial" w:hAnsi="Arial"/>
        </w:rPr>
        <w:br/>
      </w:r>
      <w:r w:rsidRPr="00334C14">
        <w:rPr>
          <w:rFonts w:ascii="Arial" w:hAnsi="Arial"/>
        </w:rPr>
        <w:t xml:space="preserve">V součinnosti s osobou oprávněnou k převzetí zboží a s pomocí dostupných manipulačních prostředků zajistí předávku zboží na místo určené zaměstnancem skladu zdravotnického materiálu. V případě manipulace s těžkými a objemnými kartony je nejvhodnějším řešením paletový vozík. </w:t>
      </w:r>
    </w:p>
    <w:p w:rsidR="00D3325C" w:rsidRPr="00334C14" w:rsidRDefault="00D3325C" w:rsidP="00D3325C">
      <w:pPr>
        <w:spacing w:line="100" w:lineRule="atLeast"/>
        <w:ind w:left="709"/>
        <w:jc w:val="both"/>
        <w:rPr>
          <w:rFonts w:ascii="Arial" w:hAnsi="Arial"/>
        </w:rPr>
      </w:pPr>
    </w:p>
    <w:p w:rsidR="001C441F" w:rsidRPr="00334C14" w:rsidRDefault="001C441F" w:rsidP="00D3325C">
      <w:pPr>
        <w:numPr>
          <w:ilvl w:val="0"/>
          <w:numId w:val="10"/>
        </w:numPr>
        <w:tabs>
          <w:tab w:val="clear" w:pos="720"/>
        </w:tabs>
        <w:spacing w:line="100" w:lineRule="atLeast"/>
        <w:ind w:left="284" w:firstLine="0"/>
        <w:jc w:val="both"/>
        <w:rPr>
          <w:rFonts w:ascii="Arial" w:hAnsi="Arial"/>
        </w:rPr>
      </w:pPr>
      <w:r w:rsidRPr="00334C14">
        <w:rPr>
          <w:rFonts w:ascii="Arial" w:hAnsi="Arial"/>
          <w:u w:val="single"/>
        </w:rPr>
        <w:t>Kontaktní údaje prodávajícího:</w:t>
      </w:r>
    </w:p>
    <w:p w:rsidR="001C441F" w:rsidRPr="00334C14" w:rsidRDefault="001C441F">
      <w:pPr>
        <w:spacing w:line="100" w:lineRule="atLeast"/>
        <w:ind w:left="357"/>
        <w:jc w:val="both"/>
        <w:rPr>
          <w:rFonts w:ascii="Arial" w:hAnsi="Arial"/>
        </w:rPr>
      </w:pPr>
    </w:p>
    <w:p w:rsidR="001C441F" w:rsidRPr="00334C14" w:rsidRDefault="001C441F">
      <w:pPr>
        <w:spacing w:line="480" w:lineRule="auto"/>
        <w:ind w:left="357"/>
        <w:jc w:val="both"/>
        <w:rPr>
          <w:rFonts w:ascii="Arial" w:hAnsi="Arial"/>
        </w:rPr>
      </w:pPr>
      <w:permStart w:id="692523546" w:edGrp="everyone"/>
      <w:r w:rsidRPr="00334C14">
        <w:rPr>
          <w:rFonts w:ascii="Arial" w:hAnsi="Arial"/>
        </w:rPr>
        <w:t>……………………………………………………</w:t>
      </w:r>
    </w:p>
    <w:permEnd w:id="692523546"/>
    <w:p w:rsidR="001C441F" w:rsidRPr="00334C14" w:rsidRDefault="001C441F">
      <w:pPr>
        <w:spacing w:line="480" w:lineRule="auto"/>
        <w:ind w:left="357"/>
        <w:jc w:val="both"/>
        <w:rPr>
          <w:rFonts w:ascii="Arial" w:hAnsi="Arial"/>
        </w:rPr>
      </w:pPr>
      <w:r w:rsidRPr="00334C14">
        <w:rPr>
          <w:rFonts w:ascii="Arial" w:hAnsi="Arial"/>
        </w:rPr>
        <w:t>Adresa:</w:t>
      </w:r>
      <w:permStart w:id="140920319" w:edGrp="everyone"/>
      <w:r w:rsidRPr="00334C14">
        <w:rPr>
          <w:rFonts w:ascii="Arial" w:hAnsi="Arial"/>
          <w:u w:val="dotted"/>
        </w:rPr>
        <w:t xml:space="preserve"> </w:t>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p>
    <w:permEnd w:id="140920319"/>
    <w:p w:rsidR="001C441F" w:rsidRPr="00334C14" w:rsidRDefault="001C441F">
      <w:pPr>
        <w:spacing w:line="480" w:lineRule="auto"/>
        <w:ind w:left="357"/>
        <w:jc w:val="both"/>
        <w:rPr>
          <w:rFonts w:ascii="Arial" w:hAnsi="Arial"/>
        </w:rPr>
      </w:pPr>
      <w:r w:rsidRPr="00334C14">
        <w:rPr>
          <w:rFonts w:ascii="Arial" w:hAnsi="Arial"/>
        </w:rPr>
        <w:t>Tel:</w:t>
      </w:r>
      <w:permStart w:id="2104782634" w:edGrp="everyone"/>
      <w:r w:rsidRPr="00334C14">
        <w:rPr>
          <w:rFonts w:ascii="Arial" w:hAnsi="Arial"/>
          <w:u w:val="dotted"/>
        </w:rPr>
        <w:t xml:space="preserve"> </w:t>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p>
    <w:permEnd w:id="2104782634"/>
    <w:p w:rsidR="001C441F" w:rsidRPr="00334C14" w:rsidRDefault="001C441F">
      <w:pPr>
        <w:spacing w:line="480" w:lineRule="auto"/>
        <w:ind w:left="357"/>
        <w:jc w:val="both"/>
        <w:rPr>
          <w:rFonts w:ascii="Arial" w:hAnsi="Arial"/>
          <w:u w:val="single"/>
        </w:rPr>
      </w:pPr>
      <w:r w:rsidRPr="00334C14">
        <w:rPr>
          <w:rFonts w:ascii="Arial" w:hAnsi="Arial"/>
        </w:rPr>
        <w:t>Email</w:t>
      </w:r>
      <w:permStart w:id="1832594864" w:edGrp="everyone"/>
      <w:r w:rsidRPr="00334C14">
        <w:rPr>
          <w:rFonts w:ascii="Arial" w:hAnsi="Arial"/>
        </w:rPr>
        <w:t>:</w:t>
      </w:r>
      <w:r w:rsidRPr="00334C14">
        <w:rPr>
          <w:rFonts w:ascii="Arial" w:hAnsi="Arial"/>
          <w:u w:val="dotted"/>
        </w:rPr>
        <w:t xml:space="preserve"> </w:t>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permEnd w:id="1832594864"/>
    </w:p>
    <w:p w:rsidR="001C441F" w:rsidRPr="00334C14" w:rsidRDefault="001C441F">
      <w:pPr>
        <w:spacing w:line="360" w:lineRule="auto"/>
        <w:ind w:left="357"/>
        <w:jc w:val="both"/>
        <w:rPr>
          <w:rFonts w:ascii="Arial" w:hAnsi="Arial"/>
          <w:u w:val="single"/>
        </w:rPr>
      </w:pPr>
      <w:r w:rsidRPr="00334C14">
        <w:rPr>
          <w:rFonts w:ascii="Arial" w:hAnsi="Arial"/>
          <w:u w:val="single"/>
        </w:rPr>
        <w:t>Kontaktní údaje kupujícího:</w:t>
      </w:r>
    </w:p>
    <w:p w:rsidR="001C441F" w:rsidRPr="00334C14" w:rsidRDefault="001C441F">
      <w:pPr>
        <w:numPr>
          <w:ilvl w:val="0"/>
          <w:numId w:val="4"/>
        </w:numPr>
        <w:spacing w:line="360" w:lineRule="auto"/>
        <w:jc w:val="both"/>
        <w:rPr>
          <w:rFonts w:ascii="Arial" w:hAnsi="Arial"/>
          <w:b/>
        </w:rPr>
      </w:pPr>
      <w:r w:rsidRPr="00334C14">
        <w:rPr>
          <w:rFonts w:ascii="Arial" w:hAnsi="Arial"/>
          <w:u w:val="single"/>
        </w:rPr>
        <w:t>ve věcech smluvních a obchodních:</w:t>
      </w:r>
      <w:r w:rsidRPr="00334C14">
        <w:rPr>
          <w:rFonts w:ascii="Arial" w:hAnsi="Arial"/>
          <w:u w:val="dotted"/>
        </w:rPr>
        <w:t xml:space="preserve"> </w:t>
      </w:r>
    </w:p>
    <w:p w:rsidR="001C441F" w:rsidRPr="00334C14" w:rsidRDefault="002423F2">
      <w:pPr>
        <w:spacing w:line="360" w:lineRule="auto"/>
        <w:ind w:left="717"/>
        <w:jc w:val="both"/>
        <w:rPr>
          <w:rFonts w:ascii="Arial" w:hAnsi="Arial"/>
        </w:rPr>
      </w:pPr>
      <w:r w:rsidRPr="00334C14">
        <w:rPr>
          <w:rFonts w:ascii="Arial" w:hAnsi="Arial"/>
          <w:b/>
        </w:rPr>
        <w:t>Obchodní oddělení</w:t>
      </w:r>
    </w:p>
    <w:p w:rsidR="001C441F" w:rsidRPr="00334C14" w:rsidRDefault="001C441F">
      <w:pPr>
        <w:spacing w:line="360" w:lineRule="auto"/>
        <w:ind w:left="717"/>
        <w:jc w:val="both"/>
        <w:rPr>
          <w:rFonts w:ascii="Arial" w:hAnsi="Arial"/>
        </w:rPr>
      </w:pPr>
      <w:r w:rsidRPr="00334C14">
        <w:rPr>
          <w:rFonts w:ascii="Arial" w:hAnsi="Arial"/>
        </w:rPr>
        <w:t>adresa: sídlo zadavatele</w:t>
      </w:r>
    </w:p>
    <w:p w:rsidR="001C441F" w:rsidRPr="00334C14" w:rsidRDefault="001C441F">
      <w:pPr>
        <w:spacing w:line="360" w:lineRule="auto"/>
        <w:ind w:left="717"/>
        <w:jc w:val="both"/>
        <w:rPr>
          <w:rFonts w:ascii="Arial" w:hAnsi="Arial"/>
          <w:b/>
        </w:rPr>
      </w:pPr>
      <w:r w:rsidRPr="00334C14">
        <w:rPr>
          <w:rFonts w:ascii="Arial" w:hAnsi="Arial"/>
        </w:rPr>
        <w:t>kontaktní osoba:</w:t>
      </w:r>
      <w:r w:rsidRPr="00334C14">
        <w:rPr>
          <w:rFonts w:ascii="Arial" w:hAnsi="Arial"/>
          <w:b/>
        </w:rPr>
        <w:t xml:space="preserve"> </w:t>
      </w:r>
      <w:r w:rsidR="008F4702" w:rsidRPr="00334C14">
        <w:rPr>
          <w:rFonts w:ascii="Arial" w:hAnsi="Arial"/>
          <w:b/>
        </w:rPr>
        <w:t>Bc. Monika Trnková</w:t>
      </w:r>
    </w:p>
    <w:p w:rsidR="002D61F0" w:rsidRPr="00334C14" w:rsidRDefault="002D61F0">
      <w:pPr>
        <w:spacing w:line="360" w:lineRule="auto"/>
        <w:ind w:left="717"/>
        <w:jc w:val="both"/>
        <w:rPr>
          <w:rFonts w:ascii="Arial" w:hAnsi="Arial"/>
        </w:rPr>
      </w:pPr>
      <w:r w:rsidRPr="00334C14">
        <w:rPr>
          <w:rFonts w:ascii="Arial" w:hAnsi="Arial"/>
        </w:rPr>
        <w:t xml:space="preserve">tel: </w:t>
      </w:r>
      <w:r w:rsidR="00150B71" w:rsidRPr="00334C14">
        <w:rPr>
          <w:rFonts w:ascii="Arial" w:hAnsi="Arial"/>
        </w:rPr>
        <w:t>+420 568 809 647</w:t>
      </w:r>
    </w:p>
    <w:p w:rsidR="00150B71" w:rsidRPr="00334C14" w:rsidRDefault="001C441F" w:rsidP="00150B71">
      <w:pPr>
        <w:spacing w:line="360" w:lineRule="auto"/>
        <w:ind w:left="357" w:firstLine="351"/>
        <w:jc w:val="both"/>
        <w:rPr>
          <w:rFonts w:ascii="Arial" w:hAnsi="Arial"/>
          <w:color w:val="1F497D"/>
        </w:rPr>
      </w:pPr>
      <w:r w:rsidRPr="00334C14">
        <w:rPr>
          <w:rFonts w:ascii="Arial" w:hAnsi="Arial"/>
        </w:rPr>
        <w:t xml:space="preserve">email: </w:t>
      </w:r>
      <w:hyperlink r:id="rId7" w:history="1">
        <w:r w:rsidR="008F4702" w:rsidRPr="00334C14">
          <w:rPr>
            <w:rStyle w:val="Hypertextovodkaz"/>
            <w:rFonts w:ascii="Arial" w:hAnsi="Arial"/>
          </w:rPr>
          <w:t>mtrnkova@nem-tr.cz</w:t>
        </w:r>
      </w:hyperlink>
    </w:p>
    <w:p w:rsidR="001C441F" w:rsidRPr="00334C14" w:rsidRDefault="001C441F" w:rsidP="00150B71">
      <w:pPr>
        <w:spacing w:line="360" w:lineRule="auto"/>
        <w:ind w:left="357" w:firstLine="351"/>
        <w:jc w:val="both"/>
        <w:rPr>
          <w:rFonts w:ascii="Arial" w:hAnsi="Arial"/>
          <w:b/>
        </w:rPr>
      </w:pPr>
      <w:r w:rsidRPr="00334C14">
        <w:rPr>
          <w:rFonts w:ascii="Arial" w:hAnsi="Arial"/>
          <w:u w:val="single"/>
        </w:rPr>
        <w:t xml:space="preserve">ve věcech týkajících se objednávek a dodávek: </w:t>
      </w:r>
    </w:p>
    <w:p w:rsidR="001C441F" w:rsidRPr="00334C14" w:rsidRDefault="002423F2">
      <w:pPr>
        <w:spacing w:line="360" w:lineRule="auto"/>
        <w:ind w:left="717"/>
        <w:jc w:val="both"/>
        <w:rPr>
          <w:rFonts w:ascii="Arial" w:hAnsi="Arial"/>
        </w:rPr>
      </w:pPr>
      <w:r w:rsidRPr="00334C14">
        <w:rPr>
          <w:rFonts w:ascii="Arial" w:hAnsi="Arial"/>
          <w:b/>
        </w:rPr>
        <w:t>Středisko skladového hospodářství</w:t>
      </w:r>
    </w:p>
    <w:p w:rsidR="001C441F" w:rsidRPr="00334C14" w:rsidRDefault="001C441F">
      <w:pPr>
        <w:spacing w:line="360" w:lineRule="auto"/>
        <w:ind w:left="357" w:firstLine="351"/>
        <w:jc w:val="both"/>
        <w:rPr>
          <w:rFonts w:ascii="Arial" w:hAnsi="Arial"/>
        </w:rPr>
      </w:pPr>
      <w:r w:rsidRPr="00334C14">
        <w:rPr>
          <w:rFonts w:ascii="Arial" w:hAnsi="Arial"/>
        </w:rPr>
        <w:t>adresa: sídlo zadavatele</w:t>
      </w:r>
    </w:p>
    <w:p w:rsidR="001C441F" w:rsidRPr="00334C14" w:rsidRDefault="001C441F">
      <w:pPr>
        <w:spacing w:line="360" w:lineRule="auto"/>
        <w:ind w:left="357" w:firstLine="351"/>
        <w:jc w:val="both"/>
        <w:rPr>
          <w:rFonts w:ascii="Arial" w:hAnsi="Arial"/>
        </w:rPr>
      </w:pPr>
      <w:r w:rsidRPr="00334C14">
        <w:rPr>
          <w:rFonts w:ascii="Arial" w:hAnsi="Arial"/>
        </w:rPr>
        <w:t>tel:</w:t>
      </w:r>
      <w:r w:rsidRPr="00334C14">
        <w:rPr>
          <w:rFonts w:ascii="Arial" w:hAnsi="Arial"/>
        </w:rPr>
        <w:tab/>
      </w:r>
      <w:r w:rsidRPr="00334C14">
        <w:rPr>
          <w:rFonts w:ascii="Arial" w:hAnsi="Arial"/>
          <w:u w:val="dotted"/>
        </w:rPr>
        <w:t xml:space="preserve"> + 420</w:t>
      </w:r>
      <w:r w:rsidR="00150B71" w:rsidRPr="00334C14">
        <w:rPr>
          <w:rFonts w:ascii="Arial" w:hAnsi="Arial"/>
          <w:u w:val="dotted"/>
        </w:rPr>
        <w:t> 568</w:t>
      </w:r>
      <w:r w:rsidR="006F292B" w:rsidRPr="00334C14">
        <w:rPr>
          <w:rFonts w:ascii="Arial" w:hAnsi="Arial"/>
          <w:u w:val="dotted"/>
        </w:rPr>
        <w:t> </w:t>
      </w:r>
      <w:r w:rsidR="00150B71" w:rsidRPr="00334C14">
        <w:rPr>
          <w:rFonts w:ascii="Arial" w:hAnsi="Arial"/>
          <w:u w:val="dotted"/>
        </w:rPr>
        <w:t>809</w:t>
      </w:r>
      <w:r w:rsidR="006F292B" w:rsidRPr="00334C14">
        <w:rPr>
          <w:rFonts w:ascii="Arial" w:hAnsi="Arial"/>
          <w:u w:val="dotted"/>
        </w:rPr>
        <w:t xml:space="preserve"> 469</w:t>
      </w:r>
    </w:p>
    <w:p w:rsidR="001C441F" w:rsidRPr="00334C14" w:rsidRDefault="001C441F">
      <w:pPr>
        <w:spacing w:line="360" w:lineRule="auto"/>
        <w:ind w:left="284" w:firstLine="424"/>
        <w:jc w:val="both"/>
        <w:rPr>
          <w:rStyle w:val="Hypertextovodkaz"/>
          <w:rFonts w:ascii="Arial" w:hAnsi="Arial"/>
          <w:color w:val="000000"/>
          <w:u w:val="none"/>
        </w:rPr>
      </w:pPr>
      <w:r w:rsidRPr="00334C14">
        <w:rPr>
          <w:rFonts w:ascii="Arial" w:hAnsi="Arial"/>
        </w:rPr>
        <w:t xml:space="preserve">email: </w:t>
      </w:r>
      <w:r w:rsidR="006F292B" w:rsidRPr="00334C14">
        <w:rPr>
          <w:rStyle w:val="Hypertextovodkaz"/>
          <w:rFonts w:ascii="Arial" w:hAnsi="Arial"/>
          <w:color w:val="000000"/>
          <w:u w:val="none"/>
        </w:rPr>
        <w:t>lstefanova@</w:t>
      </w:r>
      <w:r w:rsidR="00587628" w:rsidRPr="00334C14">
        <w:rPr>
          <w:rStyle w:val="Hypertextovodkaz"/>
          <w:rFonts w:ascii="Arial" w:hAnsi="Arial"/>
          <w:color w:val="000000"/>
          <w:u w:val="none"/>
        </w:rPr>
        <w:t>nem-tr.cz</w:t>
      </w:r>
    </w:p>
    <w:p w:rsidR="001C441F" w:rsidRPr="00334C14" w:rsidRDefault="001C441F">
      <w:pPr>
        <w:spacing w:line="360" w:lineRule="auto"/>
        <w:ind w:left="284" w:firstLine="424"/>
        <w:jc w:val="both"/>
        <w:rPr>
          <w:rStyle w:val="Hypertextovodkaz"/>
          <w:rFonts w:ascii="Arial" w:hAnsi="Arial"/>
          <w:color w:val="000000"/>
          <w:u w:val="none"/>
        </w:rPr>
      </w:pPr>
      <w:r w:rsidRPr="00334C14">
        <w:rPr>
          <w:rStyle w:val="Hypertextovodkaz"/>
          <w:rFonts w:ascii="Arial" w:hAnsi="Arial"/>
          <w:color w:val="000000"/>
          <w:u w:val="none"/>
        </w:rPr>
        <w:t xml:space="preserve">kontaktní osoba: </w:t>
      </w:r>
      <w:r w:rsidR="00587628" w:rsidRPr="00334C14">
        <w:rPr>
          <w:rStyle w:val="Hypertextovodkaz"/>
          <w:rFonts w:ascii="Arial" w:hAnsi="Arial"/>
          <w:color w:val="000000"/>
          <w:u w:val="none"/>
        </w:rPr>
        <w:t>Lenka Štefanová, DiS</w:t>
      </w:r>
      <w:r w:rsidRPr="00334C14">
        <w:rPr>
          <w:rStyle w:val="Hypertextovodkaz"/>
          <w:rFonts w:ascii="Arial" w:hAnsi="Arial"/>
          <w:color w:val="000000"/>
          <w:u w:val="none"/>
        </w:rPr>
        <w:t xml:space="preserve"> - vedoucí </w:t>
      </w:r>
      <w:r w:rsidR="008F4702" w:rsidRPr="00334C14">
        <w:rPr>
          <w:rStyle w:val="Hypertextovodkaz"/>
          <w:rFonts w:ascii="Arial" w:hAnsi="Arial"/>
          <w:color w:val="000000"/>
          <w:u w:val="none"/>
        </w:rPr>
        <w:t>skladů</w:t>
      </w:r>
    </w:p>
    <w:p w:rsidR="001C441F" w:rsidRPr="00334C14" w:rsidRDefault="001C441F">
      <w:pPr>
        <w:jc w:val="both"/>
        <w:rPr>
          <w:rStyle w:val="Hypertextovodkaz"/>
          <w:rFonts w:ascii="Arial" w:hAnsi="Arial"/>
          <w:color w:val="000000"/>
          <w:u w:val="none"/>
        </w:rPr>
      </w:pPr>
    </w:p>
    <w:p w:rsidR="004E6224" w:rsidRPr="00334C14" w:rsidRDefault="002423F2" w:rsidP="004E6224">
      <w:pPr>
        <w:spacing w:line="360" w:lineRule="auto"/>
        <w:ind w:left="717"/>
        <w:jc w:val="both"/>
        <w:rPr>
          <w:rFonts w:ascii="Arial" w:hAnsi="Arial"/>
        </w:rPr>
      </w:pPr>
      <w:r w:rsidRPr="00334C14">
        <w:rPr>
          <w:rFonts w:ascii="Arial" w:hAnsi="Arial"/>
          <w:b/>
        </w:rPr>
        <w:t>Centrální operační sály</w:t>
      </w:r>
    </w:p>
    <w:p w:rsidR="004E6224" w:rsidRPr="00334C14" w:rsidRDefault="004E6224" w:rsidP="004E6224">
      <w:pPr>
        <w:spacing w:line="360" w:lineRule="auto"/>
        <w:ind w:left="717"/>
        <w:jc w:val="both"/>
        <w:rPr>
          <w:rFonts w:ascii="Arial" w:hAnsi="Arial"/>
        </w:rPr>
      </w:pPr>
      <w:r w:rsidRPr="00334C14">
        <w:rPr>
          <w:rFonts w:ascii="Arial" w:hAnsi="Arial"/>
        </w:rPr>
        <w:t>adresa: sídlo zadavatele</w:t>
      </w:r>
    </w:p>
    <w:p w:rsidR="004E6224" w:rsidRPr="00334C14" w:rsidRDefault="004E6224" w:rsidP="004E6224">
      <w:pPr>
        <w:spacing w:line="360" w:lineRule="auto"/>
        <w:ind w:left="717"/>
        <w:jc w:val="both"/>
        <w:rPr>
          <w:rFonts w:ascii="Arial" w:hAnsi="Arial"/>
          <w:b/>
        </w:rPr>
      </w:pPr>
      <w:r w:rsidRPr="00334C14">
        <w:rPr>
          <w:rFonts w:ascii="Arial" w:hAnsi="Arial"/>
        </w:rPr>
        <w:lastRenderedPageBreak/>
        <w:t>kontaktní osoba:</w:t>
      </w:r>
      <w:r w:rsidRPr="00334C14">
        <w:rPr>
          <w:rFonts w:ascii="Arial" w:hAnsi="Arial"/>
          <w:b/>
        </w:rPr>
        <w:t xml:space="preserve"> </w:t>
      </w:r>
      <w:r w:rsidR="00A90A58" w:rsidRPr="00334C14">
        <w:rPr>
          <w:rFonts w:ascii="Arial" w:hAnsi="Arial"/>
        </w:rPr>
        <w:t>Mgr. Magda Klusáčková</w:t>
      </w:r>
      <w:r w:rsidR="007B6A6E" w:rsidRPr="00334C14">
        <w:rPr>
          <w:rFonts w:ascii="Arial" w:hAnsi="Arial"/>
          <w:b/>
        </w:rPr>
        <w:t xml:space="preserve"> – vrchní sestra</w:t>
      </w:r>
    </w:p>
    <w:p w:rsidR="004E6224" w:rsidRPr="00334C14" w:rsidRDefault="00150B71" w:rsidP="004E6224">
      <w:pPr>
        <w:spacing w:line="360" w:lineRule="auto"/>
        <w:ind w:left="717"/>
        <w:jc w:val="both"/>
        <w:rPr>
          <w:rFonts w:ascii="Arial" w:hAnsi="Arial"/>
        </w:rPr>
      </w:pPr>
      <w:r w:rsidRPr="00334C14">
        <w:rPr>
          <w:rFonts w:ascii="Arial" w:hAnsi="Arial"/>
        </w:rPr>
        <w:t xml:space="preserve">tel: + 420 568 809 </w:t>
      </w:r>
      <w:r w:rsidR="00A90A58" w:rsidRPr="00334C14">
        <w:rPr>
          <w:rFonts w:ascii="Arial" w:hAnsi="Arial"/>
        </w:rPr>
        <w:t>800</w:t>
      </w:r>
    </w:p>
    <w:p w:rsidR="004E6224" w:rsidRPr="00334C14" w:rsidRDefault="004E6224" w:rsidP="004E6224">
      <w:pPr>
        <w:spacing w:line="360" w:lineRule="auto"/>
        <w:ind w:left="357" w:firstLine="351"/>
        <w:jc w:val="both"/>
        <w:rPr>
          <w:rFonts w:ascii="Arial" w:hAnsi="Arial"/>
          <w:color w:val="0000FF"/>
          <w:u w:val="single"/>
        </w:rPr>
      </w:pPr>
      <w:r w:rsidRPr="00334C14">
        <w:rPr>
          <w:rFonts w:ascii="Arial" w:hAnsi="Arial"/>
        </w:rPr>
        <w:t>email:</w:t>
      </w:r>
      <w:r w:rsidR="00A90A58" w:rsidRPr="00334C14">
        <w:rPr>
          <w:rFonts w:ascii="Arial" w:hAnsi="Arial"/>
        </w:rPr>
        <w:t xml:space="preserve"> mklusackova@nem-tr.cz</w:t>
      </w:r>
    </w:p>
    <w:p w:rsidR="001C441F" w:rsidRPr="00334C14" w:rsidRDefault="001C441F" w:rsidP="00D3325C">
      <w:pPr>
        <w:numPr>
          <w:ilvl w:val="0"/>
          <w:numId w:val="17"/>
        </w:numPr>
        <w:jc w:val="both"/>
        <w:rPr>
          <w:rFonts w:ascii="Arial" w:hAnsi="Arial"/>
        </w:rPr>
      </w:pPr>
      <w:r w:rsidRPr="00334C14">
        <w:rPr>
          <w:rFonts w:ascii="Arial" w:hAnsi="Arial"/>
        </w:rPr>
        <w:t>Kupující se zavazuje umožnit přístup určeným pracovníkům prodávajícího do areálu místa plnění za účelem plnění ustanovení této smlouvy.</w:t>
      </w:r>
    </w:p>
    <w:p w:rsidR="001C441F" w:rsidRPr="00334C14" w:rsidRDefault="001C441F" w:rsidP="00E06CB7">
      <w:pPr>
        <w:numPr>
          <w:ilvl w:val="0"/>
          <w:numId w:val="17"/>
        </w:numPr>
        <w:jc w:val="both"/>
        <w:rPr>
          <w:rFonts w:ascii="Arial" w:hAnsi="Arial"/>
        </w:rPr>
      </w:pPr>
      <w:r w:rsidRPr="00334C14">
        <w:rPr>
          <w:rFonts w:ascii="Arial" w:hAnsi="Arial"/>
        </w:rPr>
        <w:t xml:space="preserve">Dodávka se považuje dle této smlouvy za splněnou, pokud předmět koupě bude řádně předán kupujícímu v místě plnění </w:t>
      </w:r>
      <w:r w:rsidRPr="00334C14">
        <w:rPr>
          <w:rFonts w:ascii="Arial" w:hAnsi="Arial"/>
          <w:b/>
        </w:rPr>
        <w:t>včetně příslušných dokladů</w:t>
      </w:r>
      <w:r w:rsidRPr="00334C14">
        <w:rPr>
          <w:rFonts w:ascii="Arial" w:hAnsi="Arial"/>
        </w:rPr>
        <w:t>, které se k dodávanému předmětu koupě vztahují. Předání a převzetí bude potvrzeno podpisem dodacího listu oprávněnými zástupci obou smluvních stran.</w:t>
      </w:r>
    </w:p>
    <w:p w:rsidR="001C441F" w:rsidRPr="00334C14" w:rsidRDefault="001C441F" w:rsidP="00E06CB7">
      <w:pPr>
        <w:numPr>
          <w:ilvl w:val="0"/>
          <w:numId w:val="17"/>
        </w:numPr>
        <w:jc w:val="both"/>
        <w:rPr>
          <w:rFonts w:ascii="Arial" w:hAnsi="Arial"/>
        </w:rPr>
      </w:pPr>
      <w:r w:rsidRPr="00334C14">
        <w:rPr>
          <w:rFonts w:ascii="Arial" w:hAnsi="Arial"/>
        </w:rPr>
        <w:t>Prodávající odpovídá za to, že dodaný předmět koupě je způsobilý k užití v souladu s jeho určením, a že odpovídá všem požadavkům obecně závazných právních předpisů.</w:t>
      </w:r>
    </w:p>
    <w:p w:rsidR="001C441F" w:rsidRPr="00334C14" w:rsidRDefault="001C441F">
      <w:pPr>
        <w:tabs>
          <w:tab w:val="left" w:pos="0"/>
        </w:tabs>
        <w:jc w:val="both"/>
        <w:rPr>
          <w:rFonts w:ascii="Arial" w:hAnsi="Arial"/>
        </w:rPr>
      </w:pPr>
    </w:p>
    <w:p w:rsidR="001C441F" w:rsidRPr="00334C14" w:rsidRDefault="001C441F">
      <w:pPr>
        <w:jc w:val="center"/>
        <w:rPr>
          <w:rFonts w:ascii="Arial" w:hAnsi="Arial"/>
          <w:b/>
        </w:rPr>
      </w:pPr>
      <w:r w:rsidRPr="00334C14">
        <w:rPr>
          <w:rFonts w:ascii="Arial" w:hAnsi="Arial"/>
        </w:rPr>
        <w:t>Článek V.</w:t>
      </w:r>
    </w:p>
    <w:p w:rsidR="001C441F" w:rsidRPr="00334C14" w:rsidRDefault="001C441F">
      <w:pPr>
        <w:jc w:val="center"/>
        <w:rPr>
          <w:rFonts w:ascii="Arial" w:hAnsi="Arial"/>
        </w:rPr>
      </w:pPr>
      <w:r w:rsidRPr="00334C14">
        <w:rPr>
          <w:rFonts w:ascii="Arial" w:hAnsi="Arial"/>
          <w:b/>
        </w:rPr>
        <w:t>Kupní cena a platební podmínky</w:t>
      </w:r>
    </w:p>
    <w:p w:rsidR="001C441F" w:rsidRPr="00334C14" w:rsidRDefault="001C441F">
      <w:pPr>
        <w:jc w:val="center"/>
        <w:rPr>
          <w:rFonts w:ascii="Arial" w:hAnsi="Arial"/>
        </w:rPr>
      </w:pPr>
    </w:p>
    <w:p w:rsidR="001C441F" w:rsidRPr="00334C14" w:rsidRDefault="001C441F">
      <w:pPr>
        <w:numPr>
          <w:ilvl w:val="0"/>
          <w:numId w:val="5"/>
        </w:numPr>
        <w:jc w:val="both"/>
        <w:rPr>
          <w:rFonts w:ascii="Arial" w:hAnsi="Arial"/>
        </w:rPr>
      </w:pPr>
      <w:r w:rsidRPr="00334C14">
        <w:rPr>
          <w:rFonts w:ascii="Arial" w:hAnsi="Arial"/>
        </w:rPr>
        <w:t xml:space="preserve">Předpokládaná celková kupní cena za dílčí dodávky předmětu koupě za </w:t>
      </w:r>
      <w:r w:rsidR="00E8227E" w:rsidRPr="00334C14">
        <w:rPr>
          <w:rFonts w:ascii="Arial" w:hAnsi="Arial"/>
          <w:b/>
          <w:bCs/>
        </w:rPr>
        <w:t>2</w:t>
      </w:r>
      <w:r w:rsidR="00E8227E" w:rsidRPr="00334C14">
        <w:rPr>
          <w:rFonts w:ascii="Arial" w:hAnsi="Arial"/>
          <w:b/>
        </w:rPr>
        <w:t xml:space="preserve"> </w:t>
      </w:r>
      <w:r w:rsidRPr="00334C14">
        <w:rPr>
          <w:rFonts w:ascii="Arial" w:hAnsi="Arial"/>
          <w:b/>
        </w:rPr>
        <w:t>rok</w:t>
      </w:r>
      <w:r w:rsidR="00E8227E" w:rsidRPr="00334C14">
        <w:rPr>
          <w:rFonts w:ascii="Arial" w:hAnsi="Arial"/>
          <w:b/>
        </w:rPr>
        <w:t>y</w:t>
      </w:r>
      <w:r w:rsidRPr="00334C14">
        <w:rPr>
          <w:rFonts w:ascii="Arial" w:hAnsi="Arial"/>
        </w:rPr>
        <w:t xml:space="preserve"> činí </w:t>
      </w:r>
      <w:permStart w:id="2061254322" w:edGrp="everyone"/>
      <w:r w:rsidRPr="00334C14">
        <w:rPr>
          <w:rFonts w:ascii="Arial" w:hAnsi="Arial"/>
        </w:rPr>
        <w:t>……………………</w:t>
      </w:r>
      <w:permEnd w:id="2061254322"/>
      <w:r w:rsidR="0028555A" w:rsidRPr="00334C14">
        <w:rPr>
          <w:rFonts w:ascii="Arial" w:hAnsi="Arial"/>
          <w:b/>
        </w:rPr>
        <w:t>Kč bez DPH</w:t>
      </w:r>
      <w:r w:rsidRPr="00334C14">
        <w:rPr>
          <w:rFonts w:ascii="Arial" w:hAnsi="Arial"/>
        </w:rPr>
        <w:t>. K ceně bude připočtena zákonem stanovená sazba DPH.</w:t>
      </w:r>
    </w:p>
    <w:p w:rsidR="001C441F" w:rsidRPr="00334C14" w:rsidRDefault="001C441F">
      <w:pPr>
        <w:numPr>
          <w:ilvl w:val="0"/>
          <w:numId w:val="5"/>
        </w:numPr>
        <w:jc w:val="both"/>
        <w:rPr>
          <w:rFonts w:ascii="Arial" w:hAnsi="Arial"/>
        </w:rPr>
      </w:pPr>
      <w:r w:rsidRPr="00334C14">
        <w:rPr>
          <w:rFonts w:ascii="Arial" w:hAnsi="Arial"/>
        </w:rPr>
        <w:t xml:space="preserve">Ceny za předmět koupě jsou uvedeny v příloze č. 1 této smlouvy – tyto ceny jsou konečné a zahrnují veškeré náklady prodávajícího (např. dopravné do místa plnění, pojištění zásilky, celní, bankovní a ostatní poplatky, finanční vlivy apod.). Ceny jsou platné a neměnné po dobu </w:t>
      </w:r>
      <w:r w:rsidR="00E8227E" w:rsidRPr="00334C14">
        <w:rPr>
          <w:rFonts w:ascii="Arial" w:hAnsi="Arial"/>
        </w:rPr>
        <w:t xml:space="preserve">2 roků </w:t>
      </w:r>
      <w:r w:rsidRPr="00334C14">
        <w:rPr>
          <w:rFonts w:ascii="Arial" w:hAnsi="Arial"/>
        </w:rPr>
        <w:t>od uzavření smlouvy</w:t>
      </w:r>
      <w:r w:rsidR="00E8227E" w:rsidRPr="00334C14">
        <w:rPr>
          <w:rFonts w:ascii="Arial" w:hAnsi="Arial"/>
        </w:rPr>
        <w:t>.</w:t>
      </w:r>
    </w:p>
    <w:p w:rsidR="001C441F" w:rsidRPr="00334C14" w:rsidRDefault="001C441F">
      <w:pPr>
        <w:numPr>
          <w:ilvl w:val="0"/>
          <w:numId w:val="5"/>
        </w:numPr>
        <w:jc w:val="both"/>
        <w:rPr>
          <w:rFonts w:ascii="Arial" w:hAnsi="Arial"/>
        </w:rPr>
      </w:pPr>
      <w:r w:rsidRPr="00334C14">
        <w:rPr>
          <w:rFonts w:ascii="Arial" w:hAnsi="Arial"/>
        </w:rPr>
        <w:t xml:space="preserve">Po celou dobu plnění je možné změnit cenu </w:t>
      </w:r>
      <w:r w:rsidR="00E8227E" w:rsidRPr="00334C14">
        <w:rPr>
          <w:rFonts w:ascii="Arial" w:hAnsi="Arial"/>
        </w:rPr>
        <w:t xml:space="preserve">pouze </w:t>
      </w:r>
      <w:r w:rsidRPr="00334C14">
        <w:rPr>
          <w:rFonts w:ascii="Arial" w:hAnsi="Arial"/>
        </w:rPr>
        <w:t>v případě, že dojde v průběhu realizace předmětu koupě ke změnám daňových předpisů – zákonných sazeb,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rsidR="001C441F" w:rsidRPr="00334C14" w:rsidRDefault="001C441F">
      <w:pPr>
        <w:numPr>
          <w:ilvl w:val="0"/>
          <w:numId w:val="5"/>
        </w:numPr>
        <w:jc w:val="both"/>
        <w:rPr>
          <w:rFonts w:ascii="Arial" w:hAnsi="Arial"/>
        </w:rPr>
      </w:pPr>
      <w:r w:rsidRPr="00334C14">
        <w:rPr>
          <w:rFonts w:ascii="Arial" w:hAnsi="Arial"/>
        </w:rPr>
        <w:t xml:space="preserve">Jednotlivé dílčí dodávky budou fakturovány pro každou dílčí objednávku podle skutečně dodaného druhu a objemu zboží, a to po dodání dílčí dodávky do místa plnění a na základě potvrzeného dodacího listu. </w:t>
      </w:r>
    </w:p>
    <w:p w:rsidR="001C441F" w:rsidRPr="00334C14" w:rsidRDefault="001C441F">
      <w:pPr>
        <w:numPr>
          <w:ilvl w:val="0"/>
          <w:numId w:val="5"/>
        </w:numPr>
        <w:jc w:val="both"/>
        <w:rPr>
          <w:rFonts w:ascii="Arial" w:hAnsi="Arial"/>
        </w:rPr>
      </w:pPr>
      <w:r w:rsidRPr="00334C14">
        <w:rPr>
          <w:rFonts w:ascii="Arial" w:hAnsi="Arial"/>
        </w:rPr>
        <w:t>Kupující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rsidR="001C441F" w:rsidRPr="00334C14" w:rsidRDefault="001C441F">
      <w:pPr>
        <w:numPr>
          <w:ilvl w:val="0"/>
          <w:numId w:val="5"/>
        </w:numPr>
        <w:jc w:val="both"/>
        <w:rPr>
          <w:rFonts w:ascii="Arial" w:hAnsi="Arial"/>
        </w:rPr>
      </w:pPr>
      <w:r w:rsidRPr="00334C14">
        <w:rPr>
          <w:rFonts w:ascii="Arial" w:hAnsi="Arial"/>
        </w:rPr>
        <w:t xml:space="preserve">Splatnost daňového dokladu bude </w:t>
      </w:r>
      <w:r w:rsidR="00071B84" w:rsidRPr="00334C14">
        <w:rPr>
          <w:rFonts w:ascii="Arial" w:hAnsi="Arial"/>
          <w:b/>
          <w:bCs/>
        </w:rPr>
        <w:t>30</w:t>
      </w:r>
      <w:r w:rsidRPr="00334C14">
        <w:rPr>
          <w:rFonts w:ascii="Arial" w:hAnsi="Arial"/>
          <w:b/>
        </w:rPr>
        <w:t xml:space="preserve"> kalendářních dnů</w:t>
      </w:r>
      <w:r w:rsidRPr="00334C14">
        <w:rPr>
          <w:rFonts w:ascii="Arial" w:hAnsi="Arial"/>
        </w:rPr>
        <w:t xml:space="preserve"> ode dne doručení daňového dokladu kupujícímu. Smluvní strany prohlašují, že splatnost daňového dokladu je,</w:t>
      </w:r>
      <w:r w:rsidR="008B7258">
        <w:rPr>
          <w:rFonts w:ascii="Arial" w:hAnsi="Arial"/>
        </w:rPr>
        <w:t xml:space="preserve"> </w:t>
      </w:r>
      <w:r w:rsidRPr="00334C14">
        <w:rPr>
          <w:rFonts w:ascii="Arial" w:hAnsi="Arial"/>
        </w:rPr>
        <w:t>s ohledem na zavedený organizační systém kupujícího zohledňující financování zdravotními pojišťovnami, pro obě smluvní strany spravedlivá.</w:t>
      </w:r>
    </w:p>
    <w:p w:rsidR="001C441F" w:rsidRPr="00334C14" w:rsidRDefault="001C441F">
      <w:pPr>
        <w:numPr>
          <w:ilvl w:val="0"/>
          <w:numId w:val="5"/>
        </w:numPr>
        <w:jc w:val="both"/>
        <w:rPr>
          <w:rFonts w:ascii="Arial" w:hAnsi="Arial"/>
        </w:rPr>
      </w:pPr>
      <w:r w:rsidRPr="00334C14">
        <w:rPr>
          <w:rFonts w:ascii="Arial" w:hAnsi="Arial"/>
        </w:rPr>
        <w:t>Celkovou a pro účely fakturace rozhodnou cenou se rozumí cena včetně DPH.</w:t>
      </w:r>
    </w:p>
    <w:p w:rsidR="001C441F" w:rsidRPr="00334C14" w:rsidRDefault="001C441F">
      <w:pPr>
        <w:numPr>
          <w:ilvl w:val="0"/>
          <w:numId w:val="5"/>
        </w:numPr>
        <w:jc w:val="both"/>
        <w:rPr>
          <w:rFonts w:ascii="Arial" w:hAnsi="Arial"/>
        </w:rPr>
      </w:pPr>
      <w:r w:rsidRPr="00334C14">
        <w:rPr>
          <w:rFonts w:ascii="Arial" w:hAnsi="Arial"/>
        </w:rPr>
        <w:t>Úhrada za plnění z této smlouvy bude realizována bezhotovostním převodem na účet prodávajícího, který je správcem daně (finančním úřadem) zveřejněn způsobem umožňujícím dálkový přístup ve smyslu ustanovení §</w:t>
      </w:r>
      <w:r w:rsidR="002F5200" w:rsidRPr="00334C14">
        <w:rPr>
          <w:rFonts w:ascii="Arial" w:hAnsi="Arial"/>
        </w:rPr>
        <w:t xml:space="preserve"> 98</w:t>
      </w:r>
      <w:r w:rsidRPr="00334C14">
        <w:rPr>
          <w:rFonts w:ascii="Arial" w:hAnsi="Arial"/>
        </w:rPr>
        <w:t xml:space="preserve"> zákona č. 235/2004 Sb., o dani z přidané hodnoty, ve znění pozdějších předpisů (dále jen „zákon o DPH“).</w:t>
      </w:r>
    </w:p>
    <w:p w:rsidR="001C441F" w:rsidRPr="00334C14" w:rsidRDefault="001C441F">
      <w:pPr>
        <w:numPr>
          <w:ilvl w:val="0"/>
          <w:numId w:val="5"/>
        </w:numPr>
        <w:jc w:val="both"/>
        <w:rPr>
          <w:rFonts w:ascii="Arial" w:hAnsi="Arial"/>
        </w:rPr>
      </w:pPr>
      <w:r w:rsidRPr="00334C14">
        <w:rPr>
          <w:rFonts w:ascii="Arial" w:hAnsi="Arial"/>
        </w:rPr>
        <w:t>Pokud se po dobu účinnosti této smlouvy prodávající stane nespolehlivým plátcem ve smyslu ustanovení § 10</w:t>
      </w:r>
      <w:r w:rsidR="00D03CA2" w:rsidRPr="00334C14">
        <w:rPr>
          <w:rFonts w:ascii="Arial" w:hAnsi="Arial"/>
        </w:rPr>
        <w:t>6a</w:t>
      </w:r>
      <w:r w:rsidRPr="00334C14">
        <w:rPr>
          <w:rFonts w:ascii="Arial" w:hAnsi="Arial"/>
        </w:rPr>
        <w:t xml:space="preserve"> zákona o DPH, smluvní strany se dohodly, že kupující uhradí DPH za zdanitelné plnění přímo příslušnému správci daně. Kupujícím takto </w:t>
      </w:r>
      <w:r w:rsidRPr="00334C14">
        <w:rPr>
          <w:rFonts w:ascii="Arial" w:hAnsi="Arial"/>
        </w:rPr>
        <w:lastRenderedPageBreak/>
        <w:t>provedená úhrada je považována za uhrazení příslušné části smluvní ceny rovnající se výši DPH fakturované prodávajícím.</w:t>
      </w:r>
    </w:p>
    <w:p w:rsidR="00023325" w:rsidRPr="00334C14" w:rsidRDefault="00023325">
      <w:pPr>
        <w:jc w:val="center"/>
        <w:rPr>
          <w:rFonts w:ascii="Arial" w:hAnsi="Arial"/>
        </w:rPr>
      </w:pPr>
    </w:p>
    <w:p w:rsidR="001C441F" w:rsidRPr="00334C14" w:rsidRDefault="001C441F">
      <w:pPr>
        <w:jc w:val="center"/>
        <w:rPr>
          <w:rFonts w:ascii="Arial" w:hAnsi="Arial"/>
          <w:b/>
        </w:rPr>
      </w:pPr>
      <w:r w:rsidRPr="00334C14">
        <w:rPr>
          <w:rFonts w:ascii="Arial" w:hAnsi="Arial"/>
        </w:rPr>
        <w:t>Článek VI.</w:t>
      </w:r>
    </w:p>
    <w:p w:rsidR="001C441F" w:rsidRPr="00334C14" w:rsidRDefault="001C441F">
      <w:pPr>
        <w:jc w:val="center"/>
        <w:rPr>
          <w:rFonts w:ascii="Arial" w:hAnsi="Arial"/>
        </w:rPr>
      </w:pPr>
      <w:r w:rsidRPr="00334C14">
        <w:rPr>
          <w:rFonts w:ascii="Arial" w:hAnsi="Arial"/>
          <w:b/>
        </w:rPr>
        <w:t>Smluvní pokuta a úrok z prodlení</w:t>
      </w:r>
    </w:p>
    <w:p w:rsidR="001C441F" w:rsidRPr="00334C14" w:rsidRDefault="001C441F">
      <w:pPr>
        <w:rPr>
          <w:rFonts w:ascii="Arial" w:hAnsi="Arial"/>
        </w:rPr>
      </w:pPr>
    </w:p>
    <w:p w:rsidR="001C441F" w:rsidRPr="00334C14" w:rsidRDefault="001C441F">
      <w:pPr>
        <w:numPr>
          <w:ilvl w:val="0"/>
          <w:numId w:val="6"/>
        </w:numPr>
        <w:jc w:val="both"/>
        <w:rPr>
          <w:rFonts w:ascii="Arial" w:hAnsi="Arial"/>
        </w:rPr>
      </w:pPr>
      <w:r w:rsidRPr="00334C14">
        <w:rPr>
          <w:rFonts w:ascii="Arial" w:hAnsi="Arial"/>
        </w:rPr>
        <w:t>V případě, že prodávající nedodrží termíny dle čl. IV. odst. 4 této smlouvy, má kupující právo na smluvní pokutu ve výši 0,01% z ceny nedodaného předmětu koupě, a to za každý den prodlení.</w:t>
      </w:r>
    </w:p>
    <w:p w:rsidR="001C441F" w:rsidRPr="00334C14" w:rsidRDefault="001C441F">
      <w:pPr>
        <w:numPr>
          <w:ilvl w:val="0"/>
          <w:numId w:val="6"/>
        </w:numPr>
        <w:jc w:val="both"/>
        <w:rPr>
          <w:rFonts w:ascii="Arial" w:hAnsi="Arial"/>
        </w:rPr>
      </w:pPr>
      <w:r w:rsidRPr="00334C14">
        <w:rPr>
          <w:rFonts w:ascii="Arial" w:hAnsi="Arial"/>
        </w:rPr>
        <w:t>V případě, že kupující nedodrží dobu splatnosti faktur dle čl. V odst. 6 této smlouvy, má prodávající právo požadovat úrok z prodlení ve výši 0,01% z dlužné částky, a to za každý den prodlení.</w:t>
      </w:r>
    </w:p>
    <w:p w:rsidR="001C441F" w:rsidRPr="00334C14" w:rsidRDefault="001C441F">
      <w:pPr>
        <w:numPr>
          <w:ilvl w:val="0"/>
          <w:numId w:val="6"/>
        </w:numPr>
        <w:jc w:val="both"/>
        <w:rPr>
          <w:rFonts w:ascii="Arial" w:hAnsi="Arial"/>
        </w:rPr>
      </w:pPr>
      <w:r w:rsidRPr="00334C14">
        <w:rPr>
          <w:rFonts w:ascii="Arial" w:hAnsi="Arial"/>
        </w:rPr>
        <w:t>Zaplacením smluvní pokuty či úroků z prodlení není dotčeno právo na náhradu škody, která vznikla smluvní straně v příčinné souvislosti s porušením smlouvy. Ustanovení § 1971 občanského zákoníku se v tomto případě nepoužije.</w:t>
      </w:r>
    </w:p>
    <w:p w:rsidR="00377ACA" w:rsidRPr="00334C14" w:rsidRDefault="00377ACA">
      <w:pPr>
        <w:jc w:val="center"/>
        <w:rPr>
          <w:rFonts w:ascii="Arial" w:hAnsi="Arial"/>
        </w:rPr>
      </w:pPr>
    </w:p>
    <w:p w:rsidR="001C441F" w:rsidRPr="00334C14" w:rsidRDefault="001C441F">
      <w:pPr>
        <w:jc w:val="center"/>
        <w:rPr>
          <w:rFonts w:ascii="Arial" w:hAnsi="Arial"/>
          <w:b/>
        </w:rPr>
      </w:pPr>
      <w:r w:rsidRPr="00334C14">
        <w:rPr>
          <w:rFonts w:ascii="Arial" w:hAnsi="Arial"/>
        </w:rPr>
        <w:t>Článek VII.</w:t>
      </w:r>
    </w:p>
    <w:p w:rsidR="001C441F" w:rsidRPr="00334C14" w:rsidRDefault="001C441F">
      <w:pPr>
        <w:jc w:val="center"/>
        <w:rPr>
          <w:rFonts w:ascii="Arial" w:hAnsi="Arial"/>
          <w:b/>
        </w:rPr>
      </w:pPr>
      <w:r w:rsidRPr="00334C14">
        <w:rPr>
          <w:rFonts w:ascii="Arial" w:hAnsi="Arial"/>
          <w:b/>
        </w:rPr>
        <w:t>Přechod nebezpečí škody</w:t>
      </w:r>
    </w:p>
    <w:p w:rsidR="001C441F" w:rsidRPr="00334C14" w:rsidRDefault="001C441F">
      <w:pPr>
        <w:rPr>
          <w:rFonts w:ascii="Arial" w:hAnsi="Arial"/>
          <w:b/>
        </w:rPr>
      </w:pPr>
    </w:p>
    <w:p w:rsidR="001C441F" w:rsidRPr="00334C14" w:rsidRDefault="001C441F" w:rsidP="00735522">
      <w:pPr>
        <w:ind w:left="426"/>
        <w:jc w:val="both"/>
        <w:rPr>
          <w:rFonts w:ascii="Arial" w:hAnsi="Arial"/>
        </w:rPr>
      </w:pPr>
      <w:r w:rsidRPr="00334C14">
        <w:rPr>
          <w:rFonts w:ascii="Arial" w:hAnsi="Arial"/>
        </w:rPr>
        <w:t xml:space="preserve">Nebezpečí škody na předmětu koupě přechází na kupujícího okamžikem jeho převzetí dle čl. IV. odst. </w:t>
      </w:r>
      <w:r w:rsidR="00C24E49" w:rsidRPr="00334C14">
        <w:rPr>
          <w:rFonts w:ascii="Arial" w:hAnsi="Arial"/>
        </w:rPr>
        <w:t>8</w:t>
      </w:r>
      <w:r w:rsidRPr="00334C14">
        <w:rPr>
          <w:rFonts w:ascii="Arial" w:hAnsi="Arial"/>
        </w:rPr>
        <w:t xml:space="preserve"> této smlouvy.</w:t>
      </w:r>
    </w:p>
    <w:p w:rsidR="00C24E49" w:rsidRPr="00334C14" w:rsidRDefault="00C24E49">
      <w:pPr>
        <w:jc w:val="center"/>
        <w:rPr>
          <w:rFonts w:ascii="Arial" w:hAnsi="Arial"/>
        </w:rPr>
      </w:pPr>
    </w:p>
    <w:p w:rsidR="001C441F" w:rsidRPr="00334C14" w:rsidRDefault="001C441F">
      <w:pPr>
        <w:jc w:val="center"/>
        <w:rPr>
          <w:rFonts w:ascii="Arial" w:hAnsi="Arial"/>
          <w:b/>
        </w:rPr>
      </w:pPr>
      <w:r w:rsidRPr="00334C14">
        <w:rPr>
          <w:rFonts w:ascii="Arial" w:hAnsi="Arial"/>
        </w:rPr>
        <w:t>Článek VIII.</w:t>
      </w:r>
    </w:p>
    <w:p w:rsidR="001C441F" w:rsidRPr="00334C14" w:rsidRDefault="001C441F">
      <w:pPr>
        <w:jc w:val="center"/>
        <w:rPr>
          <w:rFonts w:ascii="Arial" w:hAnsi="Arial"/>
        </w:rPr>
      </w:pPr>
      <w:r w:rsidRPr="00334C14">
        <w:rPr>
          <w:rFonts w:ascii="Arial" w:hAnsi="Arial"/>
          <w:b/>
        </w:rPr>
        <w:t>Nabytí vlastnického práva</w:t>
      </w:r>
    </w:p>
    <w:p w:rsidR="001C441F" w:rsidRPr="00334C14" w:rsidRDefault="001C441F">
      <w:pPr>
        <w:rPr>
          <w:rFonts w:ascii="Arial" w:hAnsi="Arial"/>
        </w:rPr>
      </w:pPr>
    </w:p>
    <w:p w:rsidR="00F803EC" w:rsidRPr="00334C14" w:rsidRDefault="001C441F" w:rsidP="00735522">
      <w:pPr>
        <w:ind w:left="426"/>
        <w:jc w:val="both"/>
        <w:rPr>
          <w:rFonts w:ascii="Arial" w:hAnsi="Arial"/>
        </w:rPr>
      </w:pPr>
      <w:r w:rsidRPr="00334C14">
        <w:rPr>
          <w:rFonts w:ascii="Arial" w:hAnsi="Arial"/>
        </w:rPr>
        <w:t xml:space="preserve">Kupující nabývá vlastnické právo k předmětu koupě okamžikem jeho převzetí dle čl. IV. odst. </w:t>
      </w:r>
      <w:r w:rsidR="00C24E49" w:rsidRPr="00334C14">
        <w:rPr>
          <w:rFonts w:ascii="Arial" w:hAnsi="Arial"/>
        </w:rPr>
        <w:t>8</w:t>
      </w:r>
      <w:r w:rsidRPr="00334C14">
        <w:rPr>
          <w:rFonts w:ascii="Arial" w:hAnsi="Arial"/>
        </w:rPr>
        <w:t xml:space="preserve"> této smlouvy.</w:t>
      </w:r>
    </w:p>
    <w:p w:rsidR="00C0454E" w:rsidRPr="00334C14" w:rsidRDefault="00C0454E">
      <w:pPr>
        <w:jc w:val="center"/>
        <w:rPr>
          <w:rFonts w:ascii="Arial" w:hAnsi="Arial"/>
        </w:rPr>
      </w:pPr>
    </w:p>
    <w:p w:rsidR="001C441F" w:rsidRPr="00334C14" w:rsidRDefault="001C441F">
      <w:pPr>
        <w:jc w:val="center"/>
        <w:rPr>
          <w:rFonts w:ascii="Arial" w:hAnsi="Arial"/>
          <w:b/>
        </w:rPr>
      </w:pPr>
      <w:r w:rsidRPr="00334C14">
        <w:rPr>
          <w:rFonts w:ascii="Arial" w:hAnsi="Arial"/>
        </w:rPr>
        <w:t>Článek IX.</w:t>
      </w:r>
    </w:p>
    <w:p w:rsidR="001C441F" w:rsidRPr="00334C14" w:rsidRDefault="001C441F">
      <w:pPr>
        <w:jc w:val="center"/>
        <w:rPr>
          <w:rFonts w:ascii="Arial" w:hAnsi="Arial"/>
        </w:rPr>
      </w:pPr>
      <w:r w:rsidRPr="00334C14">
        <w:rPr>
          <w:rFonts w:ascii="Arial" w:hAnsi="Arial"/>
          <w:b/>
        </w:rPr>
        <w:t>Záruka za jakost</w:t>
      </w:r>
    </w:p>
    <w:p w:rsidR="001C441F" w:rsidRPr="00334C14" w:rsidRDefault="001C441F">
      <w:pPr>
        <w:rPr>
          <w:rFonts w:ascii="Arial" w:hAnsi="Arial"/>
        </w:rPr>
      </w:pPr>
    </w:p>
    <w:p w:rsidR="001C441F" w:rsidRPr="00334C14" w:rsidRDefault="001C441F" w:rsidP="00735522">
      <w:pPr>
        <w:tabs>
          <w:tab w:val="left" w:pos="1278"/>
        </w:tabs>
        <w:ind w:left="426"/>
        <w:jc w:val="both"/>
        <w:rPr>
          <w:rFonts w:ascii="Arial" w:hAnsi="Arial"/>
        </w:rPr>
      </w:pPr>
      <w:r w:rsidRPr="00334C14">
        <w:rPr>
          <w:rFonts w:ascii="Arial" w:hAnsi="Arial"/>
        </w:rPr>
        <w:t>Za předpokladu, že budou ze strany kupujícího dodrženy požadované skladovací podmínky, bude předmět koupě po dobu ex</w:t>
      </w:r>
      <w:r w:rsidR="0028555A" w:rsidRPr="00334C14">
        <w:rPr>
          <w:rFonts w:ascii="Arial" w:hAnsi="Arial"/>
        </w:rPr>
        <w:t>s</w:t>
      </w:r>
      <w:r w:rsidRPr="00334C14">
        <w:rPr>
          <w:rFonts w:ascii="Arial" w:hAnsi="Arial"/>
        </w:rPr>
        <w:t>pirační lhůty, uvedené na jeho obalu, způsobilý k řádnému užívání a zachová si obvyklé vlastnosti. Při nedodržení této podmínky má kupující nárok na bezplatnou výměnu předmětu koupě. Na jakost předmětu koupě při převzetí se použijí ustanovení § 2161 občanského zákoníku.</w:t>
      </w:r>
    </w:p>
    <w:p w:rsidR="001C441F" w:rsidRPr="00334C14" w:rsidRDefault="001C441F">
      <w:pPr>
        <w:tabs>
          <w:tab w:val="left" w:pos="1278"/>
        </w:tabs>
        <w:ind w:left="426" w:hanging="426"/>
        <w:jc w:val="both"/>
        <w:rPr>
          <w:rFonts w:ascii="Arial" w:hAnsi="Arial"/>
        </w:rPr>
      </w:pPr>
    </w:p>
    <w:p w:rsidR="001C441F" w:rsidRPr="00334C14" w:rsidRDefault="001C441F">
      <w:pPr>
        <w:jc w:val="center"/>
        <w:rPr>
          <w:rFonts w:ascii="Arial" w:hAnsi="Arial"/>
          <w:b/>
        </w:rPr>
      </w:pPr>
      <w:r w:rsidRPr="00334C14">
        <w:rPr>
          <w:rFonts w:ascii="Arial" w:hAnsi="Arial"/>
        </w:rPr>
        <w:t>Článek X.</w:t>
      </w:r>
    </w:p>
    <w:p w:rsidR="001C441F" w:rsidRPr="00334C14" w:rsidRDefault="001C441F">
      <w:pPr>
        <w:jc w:val="center"/>
        <w:rPr>
          <w:rFonts w:ascii="Arial" w:hAnsi="Arial"/>
        </w:rPr>
      </w:pPr>
      <w:r w:rsidRPr="00334C14">
        <w:rPr>
          <w:rFonts w:ascii="Arial" w:hAnsi="Arial"/>
          <w:b/>
        </w:rPr>
        <w:t>Odpovědnost prodávajícího za vady</w:t>
      </w:r>
    </w:p>
    <w:p w:rsidR="001C441F" w:rsidRPr="00334C14" w:rsidRDefault="001C441F">
      <w:pPr>
        <w:jc w:val="both"/>
        <w:rPr>
          <w:rFonts w:ascii="Arial" w:hAnsi="Arial"/>
        </w:rPr>
      </w:pPr>
    </w:p>
    <w:p w:rsidR="001C441F" w:rsidRPr="00334C14" w:rsidRDefault="001C441F">
      <w:pPr>
        <w:numPr>
          <w:ilvl w:val="0"/>
          <w:numId w:val="7"/>
        </w:numPr>
        <w:jc w:val="both"/>
        <w:rPr>
          <w:rFonts w:ascii="Arial" w:hAnsi="Arial"/>
        </w:rPr>
      </w:pPr>
      <w:r w:rsidRPr="00334C14">
        <w:rPr>
          <w:rFonts w:ascii="Arial" w:hAnsi="Arial"/>
        </w:rPr>
        <w:t>Poskytnutá záruka znamená, že dodaný předmět koupě bude po dobu exspirační lhůty plně funkční a bude mít vlastnosti odpovídající jeho využití.</w:t>
      </w:r>
    </w:p>
    <w:p w:rsidR="001C441F" w:rsidRPr="00334C14" w:rsidRDefault="001C441F">
      <w:pPr>
        <w:numPr>
          <w:ilvl w:val="0"/>
          <w:numId w:val="7"/>
        </w:numPr>
        <w:jc w:val="both"/>
        <w:rPr>
          <w:rFonts w:ascii="Arial" w:hAnsi="Arial"/>
        </w:rPr>
      </w:pPr>
      <w:r w:rsidRPr="00334C14">
        <w:rPr>
          <w:rFonts w:ascii="Arial" w:hAnsi="Arial"/>
        </w:rPr>
        <w:t xml:space="preserve">Prodávající neodpovídá za vady předmětu koupě, které byly způsobeny nevhodným a neodborným používáním. </w:t>
      </w:r>
    </w:p>
    <w:p w:rsidR="001C441F" w:rsidRPr="00334C14" w:rsidRDefault="001C441F">
      <w:pPr>
        <w:numPr>
          <w:ilvl w:val="0"/>
          <w:numId w:val="7"/>
        </w:numPr>
        <w:jc w:val="both"/>
        <w:rPr>
          <w:rFonts w:ascii="Arial" w:hAnsi="Arial"/>
        </w:rPr>
      </w:pPr>
      <w:r w:rsidRPr="00334C14">
        <w:rPr>
          <w:rFonts w:ascii="Arial" w:hAnsi="Arial"/>
        </w:rPr>
        <w:t>Zjevné vady předmětu koupě, tedy vady, které lze zjistit při převzetí předmětu koupě kupujícím, musí být kupujícím reklamovány na předávacím protokolu nebo neprodleně následnou písemností.</w:t>
      </w:r>
    </w:p>
    <w:p w:rsidR="001C441F" w:rsidRPr="00334C14" w:rsidRDefault="001C441F">
      <w:pPr>
        <w:numPr>
          <w:ilvl w:val="0"/>
          <w:numId w:val="7"/>
        </w:numPr>
        <w:jc w:val="both"/>
        <w:rPr>
          <w:rFonts w:ascii="Arial" w:hAnsi="Arial"/>
        </w:rPr>
      </w:pPr>
      <w:r w:rsidRPr="00334C14">
        <w:rPr>
          <w:rFonts w:ascii="Arial" w:hAnsi="Arial"/>
        </w:rPr>
        <w:t>Vady, které lze zjistit až po dodání předmětu koupě, musí kupující reklamovat písemně nebo e-mailem bez zbytečného odkladu po tomto zjištění. Reklamace obsahuje stručný popis toho, jak se vada projevuje.</w:t>
      </w:r>
    </w:p>
    <w:p w:rsidR="001C441F" w:rsidRPr="00334C14" w:rsidRDefault="001C441F">
      <w:pPr>
        <w:numPr>
          <w:ilvl w:val="0"/>
          <w:numId w:val="7"/>
        </w:numPr>
        <w:suppressAutoHyphens w:val="0"/>
        <w:jc w:val="both"/>
        <w:rPr>
          <w:rFonts w:ascii="Arial" w:hAnsi="Arial"/>
        </w:rPr>
      </w:pPr>
      <w:r w:rsidRPr="00334C14">
        <w:rPr>
          <w:rFonts w:ascii="Arial" w:hAnsi="Arial"/>
        </w:rPr>
        <w:t>V případě reklamace má kupující vůči prodávajícímu tyto nároky:</w:t>
      </w:r>
    </w:p>
    <w:p w:rsidR="001C441F" w:rsidRPr="00334C14" w:rsidRDefault="001C441F">
      <w:pPr>
        <w:numPr>
          <w:ilvl w:val="1"/>
          <w:numId w:val="7"/>
        </w:numPr>
        <w:suppressAutoHyphens w:val="0"/>
        <w:jc w:val="both"/>
        <w:rPr>
          <w:rFonts w:ascii="Arial" w:hAnsi="Arial"/>
        </w:rPr>
      </w:pPr>
      <w:r w:rsidRPr="00334C14">
        <w:rPr>
          <w:rFonts w:ascii="Arial" w:hAnsi="Arial"/>
        </w:rPr>
        <w:t>právo žádat bezplatné odstranění vady v rozsahu uvedeném v reklamaci,</w:t>
      </w:r>
    </w:p>
    <w:p w:rsidR="001C441F" w:rsidRPr="00334C14" w:rsidRDefault="001C441F">
      <w:pPr>
        <w:numPr>
          <w:ilvl w:val="1"/>
          <w:numId w:val="7"/>
        </w:numPr>
        <w:suppressAutoHyphens w:val="0"/>
        <w:jc w:val="both"/>
        <w:rPr>
          <w:rFonts w:ascii="Arial" w:hAnsi="Arial"/>
        </w:rPr>
      </w:pPr>
      <w:r w:rsidRPr="00334C14">
        <w:rPr>
          <w:rFonts w:ascii="Arial" w:hAnsi="Arial"/>
        </w:rPr>
        <w:lastRenderedPageBreak/>
        <w:t>právo žádat nové bezvadné plnění, pokud reklamovanou vadu není možné odstranit z technického či ekonomického hlediska, nebo reklamovaná vada není odstraněna ve sjednaném čase,</w:t>
      </w:r>
    </w:p>
    <w:p w:rsidR="001C441F" w:rsidRPr="00334C14" w:rsidRDefault="001C441F">
      <w:pPr>
        <w:numPr>
          <w:ilvl w:val="1"/>
          <w:numId w:val="7"/>
        </w:numPr>
        <w:suppressAutoHyphens w:val="0"/>
        <w:jc w:val="both"/>
        <w:rPr>
          <w:rFonts w:ascii="Arial" w:hAnsi="Arial"/>
        </w:rPr>
      </w:pPr>
      <w:r w:rsidRPr="00334C14">
        <w:rPr>
          <w:rFonts w:ascii="Arial" w:hAnsi="Arial"/>
        </w:rPr>
        <w:t>právo na poskytnutí slevy odpovídající rozdílu ceny vadného plnění a bezvadného výrobku,</w:t>
      </w:r>
    </w:p>
    <w:p w:rsidR="001C441F" w:rsidRPr="00334C14" w:rsidRDefault="001C441F">
      <w:pPr>
        <w:numPr>
          <w:ilvl w:val="1"/>
          <w:numId w:val="7"/>
        </w:numPr>
        <w:suppressAutoHyphens w:val="0"/>
        <w:jc w:val="both"/>
        <w:rPr>
          <w:rFonts w:ascii="Arial" w:hAnsi="Arial"/>
        </w:rPr>
      </w:pPr>
      <w:r w:rsidRPr="00334C14">
        <w:rPr>
          <w:rFonts w:ascii="Arial" w:hAnsi="Arial"/>
        </w:rPr>
        <w:t xml:space="preserve">právo odstoupit od smlouvy v případě, že se jedná o vadu, která brání řádnému užívání a v náhradním termínu nebylo dodáno nové bezvadné plnění. </w:t>
      </w:r>
    </w:p>
    <w:p w:rsidR="001C441F" w:rsidRDefault="001C441F">
      <w:pPr>
        <w:pStyle w:val="Zkladntext"/>
        <w:numPr>
          <w:ilvl w:val="0"/>
          <w:numId w:val="7"/>
        </w:numPr>
        <w:suppressAutoHyphens w:val="0"/>
        <w:spacing w:after="0"/>
        <w:jc w:val="both"/>
        <w:rPr>
          <w:rFonts w:ascii="Arial" w:hAnsi="Arial"/>
        </w:rPr>
      </w:pPr>
      <w:r w:rsidRPr="00334C14">
        <w:rPr>
          <w:rFonts w:ascii="Arial" w:hAnsi="Arial"/>
        </w:rPr>
        <w:t>V ostatním platí pro uplatňování a způsob odstraňování vad příslušná ustanovení Občanského zákoníku.</w:t>
      </w:r>
    </w:p>
    <w:p w:rsidR="00D375E2" w:rsidRPr="00334C14" w:rsidRDefault="00D375E2" w:rsidP="00735522">
      <w:pPr>
        <w:pStyle w:val="Zkladntext"/>
        <w:suppressAutoHyphens w:val="0"/>
        <w:spacing w:after="0"/>
        <w:ind w:left="360"/>
        <w:jc w:val="both"/>
        <w:rPr>
          <w:rFonts w:ascii="Arial" w:hAnsi="Arial"/>
        </w:rPr>
      </w:pPr>
    </w:p>
    <w:p w:rsidR="001C441F" w:rsidRPr="00334C14" w:rsidRDefault="001C441F">
      <w:pPr>
        <w:jc w:val="center"/>
        <w:rPr>
          <w:rFonts w:ascii="Arial" w:hAnsi="Arial"/>
        </w:rPr>
      </w:pPr>
      <w:r w:rsidRPr="00334C14">
        <w:rPr>
          <w:rFonts w:ascii="Arial" w:hAnsi="Arial"/>
        </w:rPr>
        <w:t>Článek XI.</w:t>
      </w:r>
    </w:p>
    <w:p w:rsidR="00754D7E" w:rsidRPr="00334C14" w:rsidRDefault="001C441F" w:rsidP="00754D7E">
      <w:pPr>
        <w:jc w:val="center"/>
        <w:rPr>
          <w:rFonts w:ascii="Arial" w:hAnsi="Arial"/>
          <w:b/>
        </w:rPr>
      </w:pPr>
      <w:r w:rsidRPr="00334C14">
        <w:rPr>
          <w:rFonts w:ascii="Arial" w:hAnsi="Arial"/>
          <w:b/>
        </w:rPr>
        <w:t>Odstoupení od smlouvy</w:t>
      </w:r>
    </w:p>
    <w:p w:rsidR="00754D7E" w:rsidRPr="00334C14" w:rsidRDefault="00754D7E" w:rsidP="00754D7E">
      <w:pPr>
        <w:jc w:val="center"/>
        <w:rPr>
          <w:rFonts w:ascii="Arial" w:hAnsi="Arial"/>
          <w:b/>
        </w:rPr>
      </w:pPr>
    </w:p>
    <w:p w:rsidR="001C441F" w:rsidRPr="00334C14" w:rsidRDefault="001C441F" w:rsidP="00C24E49">
      <w:pPr>
        <w:ind w:left="426"/>
        <w:jc w:val="both"/>
        <w:rPr>
          <w:rFonts w:ascii="Arial" w:hAnsi="Arial"/>
        </w:rPr>
      </w:pPr>
      <w:r w:rsidRPr="00334C14">
        <w:rPr>
          <w:rFonts w:ascii="Arial" w:hAnsi="Arial"/>
        </w:rPr>
        <w:t>Kromě důvodů stanovených Občanským zákoníkem lze od této smlouvy jednostranně odstoupit v následujících případech:</w:t>
      </w:r>
    </w:p>
    <w:p w:rsidR="001C441F" w:rsidRPr="00334C14" w:rsidRDefault="001C441F">
      <w:pPr>
        <w:jc w:val="both"/>
        <w:rPr>
          <w:rFonts w:ascii="Arial" w:hAnsi="Arial"/>
        </w:rPr>
      </w:pPr>
    </w:p>
    <w:p w:rsidR="001C441F" w:rsidRPr="00334C14" w:rsidRDefault="001C441F" w:rsidP="00C24E49">
      <w:pPr>
        <w:numPr>
          <w:ilvl w:val="0"/>
          <w:numId w:val="14"/>
        </w:numPr>
        <w:ind w:left="426" w:hanging="426"/>
        <w:jc w:val="both"/>
        <w:rPr>
          <w:rFonts w:ascii="Arial" w:hAnsi="Arial"/>
        </w:rPr>
      </w:pPr>
      <w:r w:rsidRPr="00334C14">
        <w:rPr>
          <w:rFonts w:ascii="Arial" w:hAnsi="Arial"/>
        </w:rPr>
        <w:t>prodávající v případě, že na straně kupujícího dojde k prodlení s úhradou faktury delší než 90 dnů po splatnosti a pokud kupující nezjedná nápravu, přestože bude prodávajícím na tuto skutečnost prokazatelně upozorněn, do 7 kalendářních dnů od doručení upozornění,</w:t>
      </w:r>
    </w:p>
    <w:p w:rsidR="001C441F" w:rsidRPr="00334C14" w:rsidRDefault="001C441F" w:rsidP="00C24E49">
      <w:pPr>
        <w:numPr>
          <w:ilvl w:val="0"/>
          <w:numId w:val="14"/>
        </w:numPr>
        <w:ind w:left="426"/>
        <w:jc w:val="both"/>
        <w:rPr>
          <w:rFonts w:ascii="Arial" w:hAnsi="Arial"/>
        </w:rPr>
      </w:pPr>
      <w:r w:rsidRPr="00334C14">
        <w:rPr>
          <w:rFonts w:ascii="Arial" w:hAnsi="Arial"/>
        </w:rPr>
        <w:t>kupující v případě, že na straně prodávajícího dojde k neplnění předmětu koupě v termínech a kvalitě dle příslušných ustanovení této smlouvy a pokud prodávající nezjedná nápravu, přestože bude kupujícím na tuto skutečnost prokazatelně upozorněn, do 7 kalendářních dnů od doručení upozornění.</w:t>
      </w:r>
    </w:p>
    <w:p w:rsidR="00C24E49" w:rsidRPr="00334C14" w:rsidRDefault="00C24E49" w:rsidP="00C24E49">
      <w:pPr>
        <w:tabs>
          <w:tab w:val="left" w:pos="360"/>
        </w:tabs>
        <w:ind w:left="426"/>
        <w:jc w:val="both"/>
        <w:rPr>
          <w:rFonts w:ascii="Arial" w:hAnsi="Arial"/>
        </w:rPr>
      </w:pPr>
    </w:p>
    <w:p w:rsidR="001C441F" w:rsidRPr="00334C14" w:rsidRDefault="001C441F" w:rsidP="00C24E49">
      <w:pPr>
        <w:tabs>
          <w:tab w:val="left" w:pos="360"/>
        </w:tabs>
        <w:ind w:left="426"/>
        <w:jc w:val="both"/>
        <w:rPr>
          <w:rFonts w:ascii="Arial" w:hAnsi="Arial"/>
        </w:rPr>
      </w:pPr>
      <w:r w:rsidRPr="00334C14">
        <w:rPr>
          <w:rFonts w:ascii="Arial" w:hAnsi="Arial"/>
        </w:rPr>
        <w:t>Odstoupení se stává účinným dnem následujícím po dni, kdy bylo písemné vyhotovení odstoupení doručeno druhé smluvní straně.</w:t>
      </w:r>
    </w:p>
    <w:p w:rsidR="0028555A" w:rsidRPr="00334C14" w:rsidRDefault="0028555A">
      <w:pPr>
        <w:rPr>
          <w:rFonts w:ascii="Arial" w:hAnsi="Arial"/>
        </w:rPr>
      </w:pPr>
    </w:p>
    <w:p w:rsidR="001C441F" w:rsidRPr="00334C14" w:rsidRDefault="001C441F">
      <w:pPr>
        <w:jc w:val="center"/>
        <w:rPr>
          <w:rFonts w:ascii="Arial" w:hAnsi="Arial"/>
          <w:b/>
        </w:rPr>
      </w:pPr>
      <w:r w:rsidRPr="00334C14">
        <w:rPr>
          <w:rFonts w:ascii="Arial" w:hAnsi="Arial"/>
        </w:rPr>
        <w:t>Článek XII.</w:t>
      </w:r>
    </w:p>
    <w:p w:rsidR="001C441F" w:rsidRPr="00334C14" w:rsidRDefault="001C441F">
      <w:pPr>
        <w:jc w:val="center"/>
        <w:rPr>
          <w:rFonts w:ascii="Arial" w:hAnsi="Arial"/>
          <w:b/>
        </w:rPr>
      </w:pPr>
      <w:r w:rsidRPr="00334C14">
        <w:rPr>
          <w:rFonts w:ascii="Arial" w:hAnsi="Arial"/>
          <w:b/>
        </w:rPr>
        <w:t>Závěrečná ustanovení</w:t>
      </w:r>
    </w:p>
    <w:p w:rsidR="001C441F" w:rsidRPr="00334C14" w:rsidRDefault="001C441F">
      <w:pPr>
        <w:jc w:val="center"/>
        <w:rPr>
          <w:rFonts w:ascii="Arial" w:hAnsi="Arial"/>
          <w:b/>
        </w:rPr>
      </w:pPr>
    </w:p>
    <w:p w:rsidR="006D2D37" w:rsidRPr="00334C14" w:rsidRDefault="006D2D37" w:rsidP="006D2D37">
      <w:pPr>
        <w:pStyle w:val="Zkladntext"/>
        <w:widowControl/>
        <w:numPr>
          <w:ilvl w:val="0"/>
          <w:numId w:val="19"/>
        </w:numPr>
        <w:tabs>
          <w:tab w:val="clear" w:pos="720"/>
          <w:tab w:val="left" w:pos="426"/>
        </w:tabs>
        <w:suppressAutoHyphens w:val="0"/>
        <w:spacing w:after="0"/>
        <w:ind w:left="426"/>
        <w:jc w:val="both"/>
        <w:rPr>
          <w:rFonts w:ascii="Arial" w:hAnsi="Arial"/>
        </w:rPr>
      </w:pPr>
      <w:r w:rsidRPr="00334C14">
        <w:rPr>
          <w:rFonts w:ascii="Arial" w:hAnsi="Arial"/>
        </w:rPr>
        <w:t>Tato smlouva nabývá platnosti dnem podpisu obou smluvních stran a účinnosti dnem uveřejnění v informačním systému veřejné správy – Registru smluv.</w:t>
      </w:r>
    </w:p>
    <w:p w:rsidR="006D2D37" w:rsidRPr="00334C14" w:rsidRDefault="006D2D37" w:rsidP="006D2D37">
      <w:pPr>
        <w:numPr>
          <w:ilvl w:val="0"/>
          <w:numId w:val="19"/>
        </w:numPr>
        <w:tabs>
          <w:tab w:val="clear" w:pos="720"/>
          <w:tab w:val="num" w:pos="426"/>
        </w:tabs>
        <w:ind w:left="426" w:hanging="426"/>
        <w:jc w:val="both"/>
        <w:rPr>
          <w:rFonts w:ascii="Arial" w:hAnsi="Arial"/>
        </w:rPr>
      </w:pPr>
      <w:r w:rsidRPr="00334C14">
        <w:rPr>
          <w:rFonts w:ascii="Arial" w:hAnsi="Arial"/>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2F2044" w:rsidRPr="00334C14">
        <w:rPr>
          <w:rFonts w:ascii="Arial" w:hAnsi="Arial"/>
        </w:rPr>
        <w:t>účastníkům</w:t>
      </w:r>
      <w:r w:rsidRPr="00334C14">
        <w:rPr>
          <w:rFonts w:ascii="Arial" w:hAnsi="Arial"/>
        </w:rPr>
        <w:t xml:space="preserve"> nedopustil žádného jednání narušujícího hospodářskou soutěž.</w:t>
      </w:r>
    </w:p>
    <w:p w:rsidR="006D2D37" w:rsidRPr="00334C14" w:rsidRDefault="006D2D37" w:rsidP="00435786">
      <w:pPr>
        <w:numPr>
          <w:ilvl w:val="0"/>
          <w:numId w:val="18"/>
        </w:numPr>
        <w:tabs>
          <w:tab w:val="left" w:pos="360"/>
        </w:tabs>
        <w:jc w:val="both"/>
        <w:rPr>
          <w:rFonts w:ascii="Arial" w:hAnsi="Arial"/>
        </w:rPr>
      </w:pPr>
      <w:r w:rsidRPr="00334C14">
        <w:rPr>
          <w:rFonts w:ascii="Arial" w:hAnsi="Arial"/>
        </w:rPr>
        <w:t>Nedílnou součástí smlouvy j</w:t>
      </w:r>
      <w:r w:rsidR="00435786" w:rsidRPr="00334C14">
        <w:rPr>
          <w:rFonts w:ascii="Arial" w:hAnsi="Arial"/>
        </w:rPr>
        <w:t>sou</w:t>
      </w:r>
      <w:r w:rsidRPr="00334C14">
        <w:rPr>
          <w:rFonts w:ascii="Arial" w:hAnsi="Arial"/>
        </w:rPr>
        <w:t xml:space="preserve"> příloh</w:t>
      </w:r>
      <w:r w:rsidR="00435786" w:rsidRPr="00334C14">
        <w:rPr>
          <w:rFonts w:ascii="Arial" w:hAnsi="Arial"/>
        </w:rPr>
        <w:t>y</w:t>
      </w:r>
      <w:r w:rsidRPr="00334C14">
        <w:rPr>
          <w:rFonts w:ascii="Arial" w:hAnsi="Arial"/>
        </w:rPr>
        <w:t xml:space="preserve"> </w:t>
      </w:r>
      <w:r w:rsidR="0001069D" w:rsidRPr="00334C14">
        <w:rPr>
          <w:rFonts w:ascii="Arial" w:hAnsi="Arial"/>
        </w:rPr>
        <w:t>č. 1, č. 2, č. 3 a č. 4.</w:t>
      </w:r>
    </w:p>
    <w:p w:rsidR="006D2D37" w:rsidRPr="00334C14" w:rsidRDefault="006D2D37" w:rsidP="006D2D37">
      <w:pPr>
        <w:pStyle w:val="Zkladntext"/>
        <w:widowControl/>
        <w:numPr>
          <w:ilvl w:val="0"/>
          <w:numId w:val="18"/>
        </w:numPr>
        <w:tabs>
          <w:tab w:val="left" w:pos="360"/>
          <w:tab w:val="left" w:pos="426"/>
        </w:tabs>
        <w:spacing w:after="0"/>
        <w:ind w:left="380" w:hanging="380"/>
        <w:jc w:val="both"/>
        <w:rPr>
          <w:rFonts w:ascii="Arial" w:hAnsi="Arial"/>
        </w:rPr>
      </w:pPr>
      <w:r w:rsidRPr="00334C14">
        <w:rPr>
          <w:rFonts w:ascii="Arial" w:hAnsi="Arial"/>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rsidR="006D2D37" w:rsidRPr="00334C14" w:rsidRDefault="006D2D37" w:rsidP="006D2D37">
      <w:pPr>
        <w:pStyle w:val="Zkladntext1"/>
        <w:numPr>
          <w:ilvl w:val="0"/>
          <w:numId w:val="18"/>
        </w:numPr>
        <w:shd w:val="clear" w:color="auto" w:fill="auto"/>
        <w:tabs>
          <w:tab w:val="left" w:pos="360"/>
        </w:tabs>
        <w:ind w:left="380" w:hanging="380"/>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 xml:space="preserve">Jakékoliv změny nebo doplňky této smlouvy nebo jejich příloh musí být provedeny formou písemných, chronologicky číslovaných dodatků, podepsaných oběma </w:t>
      </w:r>
      <w:r w:rsidRPr="00334C14">
        <w:rPr>
          <w:rFonts w:ascii="Arial" w:eastAsia="SimSun" w:hAnsi="Arial" w:cs="Arial"/>
          <w:kern w:val="1"/>
          <w:sz w:val="24"/>
          <w:szCs w:val="24"/>
          <w:lang w:eastAsia="hi-IN" w:bidi="hi-IN"/>
        </w:rPr>
        <w:lastRenderedPageBreak/>
        <w:t>smluvními stranami.</w:t>
      </w:r>
    </w:p>
    <w:p w:rsidR="006D2D37" w:rsidRPr="00334C14" w:rsidRDefault="006D2D37" w:rsidP="006D2D37">
      <w:pPr>
        <w:pStyle w:val="Zkladntext1"/>
        <w:numPr>
          <w:ilvl w:val="0"/>
          <w:numId w:val="18"/>
        </w:numPr>
        <w:shd w:val="clear" w:color="auto" w:fill="auto"/>
        <w:tabs>
          <w:tab w:val="left" w:pos="360"/>
        </w:tabs>
        <w:ind w:left="380" w:hanging="380"/>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rsidR="006D2D37" w:rsidRPr="00334C14" w:rsidRDefault="006D2D37" w:rsidP="006D2D37">
      <w:pPr>
        <w:pStyle w:val="Zkladntext1"/>
        <w:numPr>
          <w:ilvl w:val="0"/>
          <w:numId w:val="18"/>
        </w:numPr>
        <w:shd w:val="clear" w:color="auto" w:fill="auto"/>
        <w:suppressAutoHyphens/>
        <w:ind w:left="426" w:hanging="426"/>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Právní vztahy touto smlouvou výslovně neupravené se řídí příslušnými ustanoveními občanského zákoníku.</w:t>
      </w:r>
    </w:p>
    <w:p w:rsidR="006D2D37" w:rsidRPr="00334C14" w:rsidRDefault="006D2D37" w:rsidP="006D2D37">
      <w:pPr>
        <w:pStyle w:val="Zkladntext1"/>
        <w:numPr>
          <w:ilvl w:val="0"/>
          <w:numId w:val="18"/>
        </w:numPr>
        <w:shd w:val="clear" w:color="auto" w:fill="auto"/>
        <w:suppressAutoHyphens/>
        <w:ind w:left="426" w:hanging="426"/>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Prodávající výslovně souhlasí se zveřejněním celého textu této smlouvy v informačním systému veřejné správy – Registru smluv.</w:t>
      </w:r>
    </w:p>
    <w:p w:rsidR="006D2D37" w:rsidRPr="00334C14" w:rsidRDefault="006D2D37" w:rsidP="006D2D37">
      <w:pPr>
        <w:pStyle w:val="Zkladntext1"/>
        <w:numPr>
          <w:ilvl w:val="0"/>
          <w:numId w:val="18"/>
        </w:numPr>
        <w:shd w:val="clear" w:color="auto" w:fill="auto"/>
        <w:suppressAutoHyphens/>
        <w:ind w:left="426" w:hanging="426"/>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rsidR="006D2D37" w:rsidRPr="00334C14" w:rsidRDefault="006D2D37" w:rsidP="006D2D37">
      <w:pPr>
        <w:pStyle w:val="Zkladntext1"/>
        <w:numPr>
          <w:ilvl w:val="0"/>
          <w:numId w:val="18"/>
        </w:numPr>
        <w:shd w:val="clear" w:color="auto" w:fill="auto"/>
        <w:tabs>
          <w:tab w:val="left" w:pos="360"/>
        </w:tabs>
        <w:spacing w:after="240"/>
        <w:ind w:left="380" w:hanging="380"/>
        <w:rPr>
          <w:rFonts w:ascii="Arial" w:eastAsia="SimSun" w:hAnsi="Arial" w:cs="Arial"/>
          <w:kern w:val="1"/>
          <w:sz w:val="24"/>
          <w:szCs w:val="24"/>
          <w:lang w:eastAsia="hi-IN" w:bidi="hi-IN"/>
        </w:rPr>
      </w:pPr>
      <w:r w:rsidRPr="00334C14">
        <w:rPr>
          <w:rFonts w:ascii="Arial" w:eastAsia="SimSun" w:hAnsi="Arial" w:cs="Arial"/>
          <w:kern w:val="1"/>
          <w:sz w:val="24"/>
          <w:szCs w:val="24"/>
          <w:lang w:eastAsia="hi-IN" w:bidi="hi-IN"/>
        </w:rPr>
        <w:t>Tato smlouva je vyhotovena ve dvou stejnopisech stejné autentičnosti, přičemž každá ze smluvních stran obdrží po jednom vyhotovení.</w:t>
      </w:r>
    </w:p>
    <w:p w:rsidR="001C441F" w:rsidRPr="00334C14" w:rsidRDefault="001C441F">
      <w:pPr>
        <w:rPr>
          <w:rFonts w:ascii="Arial" w:hAnsi="Arial"/>
        </w:rPr>
      </w:pPr>
    </w:p>
    <w:p w:rsidR="001C441F" w:rsidRPr="00334C14" w:rsidRDefault="001C441F">
      <w:pPr>
        <w:rPr>
          <w:rFonts w:ascii="Arial" w:hAnsi="Arial"/>
        </w:rPr>
      </w:pPr>
      <w:r w:rsidRPr="00334C14">
        <w:rPr>
          <w:rFonts w:ascii="Arial" w:hAnsi="Arial"/>
        </w:rPr>
        <w:t>V</w:t>
      </w:r>
      <w:permStart w:id="1186079891" w:edGrp="everyone"/>
      <w:r w:rsidRPr="00334C14">
        <w:rPr>
          <w:rFonts w:ascii="Arial" w:hAnsi="Arial"/>
        </w:rPr>
        <w:t>………………</w:t>
      </w:r>
      <w:proofErr w:type="gramStart"/>
      <w:r w:rsidRPr="00334C14">
        <w:rPr>
          <w:rFonts w:ascii="Arial" w:hAnsi="Arial"/>
        </w:rPr>
        <w:t>….</w:t>
      </w:r>
      <w:permEnd w:id="1186079891"/>
      <w:r w:rsidRPr="00334C14">
        <w:rPr>
          <w:rFonts w:ascii="Arial" w:hAnsi="Arial"/>
        </w:rPr>
        <w:t>dne</w:t>
      </w:r>
      <w:permStart w:id="2046449252" w:edGrp="everyone"/>
      <w:proofErr w:type="gramEnd"/>
      <w:r w:rsidRPr="00334C14">
        <w:rPr>
          <w:rFonts w:ascii="Arial" w:hAnsi="Arial"/>
        </w:rPr>
        <w:t>…………</w:t>
      </w:r>
      <w:r w:rsidRPr="00334C14">
        <w:rPr>
          <w:rFonts w:ascii="Arial" w:hAnsi="Arial"/>
        </w:rPr>
        <w:tab/>
      </w:r>
      <w:permEnd w:id="2046449252"/>
      <w:r w:rsidRPr="00334C14">
        <w:rPr>
          <w:rFonts w:ascii="Arial" w:hAnsi="Arial"/>
        </w:rPr>
        <w:tab/>
      </w:r>
      <w:r w:rsidRPr="00334C14">
        <w:rPr>
          <w:rFonts w:ascii="Arial" w:hAnsi="Arial"/>
        </w:rPr>
        <w:tab/>
        <w:t>V </w:t>
      </w:r>
      <w:r w:rsidR="00150B71" w:rsidRPr="00334C14">
        <w:rPr>
          <w:rFonts w:ascii="Arial" w:hAnsi="Arial"/>
        </w:rPr>
        <w:t>Třebíči</w:t>
      </w:r>
      <w:r w:rsidRPr="00334C14">
        <w:rPr>
          <w:rFonts w:ascii="Arial" w:hAnsi="Arial"/>
        </w:rPr>
        <w:t xml:space="preserve"> dne …………</w:t>
      </w:r>
    </w:p>
    <w:p w:rsidR="001C441F" w:rsidRPr="00334C14" w:rsidRDefault="001C441F">
      <w:pPr>
        <w:rPr>
          <w:rFonts w:ascii="Arial" w:hAnsi="Arial"/>
          <w:u w:val="single"/>
        </w:rPr>
      </w:pPr>
      <w:r w:rsidRPr="00334C14">
        <w:rPr>
          <w:rFonts w:ascii="Arial" w:hAnsi="Arial"/>
        </w:rPr>
        <w:t xml:space="preserve"> </w:t>
      </w:r>
    </w:p>
    <w:p w:rsidR="001C441F" w:rsidRPr="00334C14" w:rsidRDefault="001C441F">
      <w:pPr>
        <w:rPr>
          <w:rFonts w:ascii="Arial" w:hAnsi="Arial"/>
          <w:u w:val="dotted"/>
        </w:rPr>
      </w:pPr>
      <w:r w:rsidRPr="00334C14">
        <w:rPr>
          <w:rFonts w:ascii="Arial" w:hAnsi="Arial"/>
          <w:u w:val="single"/>
        </w:rPr>
        <w:t>Za prodávajícího:</w:t>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u w:val="single"/>
        </w:rPr>
        <w:t>Za kupujícího:</w:t>
      </w:r>
    </w:p>
    <w:p w:rsidR="001C441F" w:rsidRPr="00334C14" w:rsidRDefault="001C441F">
      <w:pPr>
        <w:rPr>
          <w:rFonts w:ascii="Arial" w:hAnsi="Arial"/>
          <w:b/>
          <w:u w:val="dotted"/>
        </w:rPr>
      </w:pPr>
    </w:p>
    <w:p w:rsidR="001C441F" w:rsidRPr="00334C14" w:rsidRDefault="001C441F">
      <w:pPr>
        <w:rPr>
          <w:rFonts w:ascii="Arial" w:hAnsi="Arial"/>
          <w:u w:val="dotted"/>
        </w:rPr>
      </w:pPr>
    </w:p>
    <w:p w:rsidR="001C441F" w:rsidRPr="00334C14" w:rsidRDefault="001C441F">
      <w:pPr>
        <w:rPr>
          <w:rFonts w:ascii="Arial" w:hAnsi="Arial"/>
        </w:rPr>
      </w:pP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rPr>
        <w:tab/>
      </w:r>
      <w:r w:rsidRPr="00334C14">
        <w:rPr>
          <w:rFonts w:ascii="Arial" w:hAnsi="Arial"/>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r w:rsidRPr="00334C14">
        <w:rPr>
          <w:rFonts w:ascii="Arial" w:hAnsi="Arial"/>
          <w:u w:val="dotted"/>
        </w:rPr>
        <w:tab/>
      </w:r>
    </w:p>
    <w:p w:rsidR="001C441F" w:rsidRPr="00334C14" w:rsidRDefault="001C441F">
      <w:pPr>
        <w:rPr>
          <w:rFonts w:ascii="Arial" w:hAnsi="Arial"/>
        </w:rPr>
      </w:pPr>
      <w:permStart w:id="1948791453" w:edGrp="everyone"/>
      <w:r w:rsidRPr="00334C14">
        <w:rPr>
          <w:rFonts w:ascii="Arial" w:hAnsi="Arial"/>
        </w:rPr>
        <w:t xml:space="preserve"> (jméno, příjmení, razítko a podpis)</w:t>
      </w:r>
      <w:r w:rsidRPr="00334C14">
        <w:rPr>
          <w:rFonts w:ascii="Arial" w:hAnsi="Arial"/>
        </w:rPr>
        <w:tab/>
      </w:r>
      <w:permEnd w:id="1948791453"/>
      <w:r w:rsidRPr="00334C14">
        <w:rPr>
          <w:rFonts w:ascii="Arial" w:hAnsi="Arial"/>
        </w:rPr>
        <w:tab/>
      </w:r>
      <w:r w:rsidRPr="00334C14">
        <w:rPr>
          <w:rFonts w:ascii="Arial" w:hAnsi="Arial"/>
        </w:rPr>
        <w:tab/>
      </w:r>
      <w:r w:rsidR="00150B71" w:rsidRPr="00334C14">
        <w:rPr>
          <w:rFonts w:ascii="Arial" w:hAnsi="Arial"/>
        </w:rPr>
        <w:t xml:space="preserve">  Ing. Eva Tomášová</w:t>
      </w:r>
    </w:p>
    <w:p w:rsidR="001C441F" w:rsidRPr="00334C14" w:rsidRDefault="001C441F">
      <w:pPr>
        <w:rPr>
          <w:rFonts w:ascii="Arial" w:hAnsi="Arial"/>
        </w:rPr>
      </w:pPr>
      <w:r w:rsidRPr="00334C14">
        <w:rPr>
          <w:rFonts w:ascii="Arial" w:hAnsi="Arial"/>
        </w:rPr>
        <w:t xml:space="preserve">   </w:t>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Pr="00334C14">
        <w:rPr>
          <w:rFonts w:ascii="Arial" w:hAnsi="Arial"/>
        </w:rPr>
        <w:tab/>
      </w:r>
      <w:r w:rsidR="00020057" w:rsidRPr="00334C14">
        <w:rPr>
          <w:rFonts w:ascii="Arial" w:hAnsi="Arial"/>
        </w:rPr>
        <w:t xml:space="preserve">  </w:t>
      </w:r>
      <w:r w:rsidRPr="00334C14">
        <w:rPr>
          <w:rFonts w:ascii="Arial" w:hAnsi="Arial"/>
        </w:rPr>
        <w:t xml:space="preserve"> ředitel nemocnice</w:t>
      </w:r>
    </w:p>
    <w:p w:rsidR="00435786" w:rsidRPr="00334C14" w:rsidRDefault="00435786">
      <w:pPr>
        <w:rPr>
          <w:rFonts w:ascii="Arial" w:hAnsi="Arial"/>
          <w:sz w:val="20"/>
          <w:szCs w:val="20"/>
          <w:u w:val="single"/>
        </w:rPr>
      </w:pPr>
    </w:p>
    <w:p w:rsidR="00376D06" w:rsidRPr="00334C14" w:rsidRDefault="00376D06">
      <w:pPr>
        <w:rPr>
          <w:rFonts w:ascii="Arial" w:hAnsi="Arial"/>
          <w:sz w:val="20"/>
          <w:szCs w:val="20"/>
          <w:u w:val="single"/>
        </w:rPr>
      </w:pPr>
    </w:p>
    <w:p w:rsidR="00376D06" w:rsidRPr="00334C14" w:rsidRDefault="00376D06" w:rsidP="00376D06">
      <w:pPr>
        <w:rPr>
          <w:rFonts w:ascii="Arial" w:hAnsi="Arial"/>
          <w:sz w:val="20"/>
          <w:szCs w:val="20"/>
        </w:rPr>
      </w:pPr>
      <w:r w:rsidRPr="00334C14">
        <w:rPr>
          <w:rFonts w:ascii="Arial" w:hAnsi="Arial"/>
          <w:sz w:val="20"/>
          <w:szCs w:val="20"/>
          <w:u w:val="single"/>
        </w:rPr>
        <w:t>Přílohy:</w:t>
      </w:r>
    </w:p>
    <w:p w:rsidR="00376D06" w:rsidRPr="00334C14" w:rsidRDefault="00376D06" w:rsidP="00376D06">
      <w:pPr>
        <w:ind w:left="1418" w:hanging="1418"/>
        <w:rPr>
          <w:rFonts w:ascii="Arial" w:hAnsi="Arial"/>
          <w:sz w:val="20"/>
          <w:szCs w:val="20"/>
        </w:rPr>
      </w:pPr>
      <w:r w:rsidRPr="00334C14">
        <w:rPr>
          <w:rFonts w:ascii="Arial" w:hAnsi="Arial"/>
          <w:sz w:val="20"/>
          <w:szCs w:val="20"/>
        </w:rPr>
        <w:t xml:space="preserve">Příloha č. 1 – </w:t>
      </w:r>
      <w:r w:rsidRPr="00334C14">
        <w:rPr>
          <w:rFonts w:ascii="Arial" w:hAnsi="Arial"/>
          <w:sz w:val="20"/>
          <w:szCs w:val="20"/>
        </w:rPr>
        <w:tab/>
        <w:t>Cenová nabídka</w:t>
      </w:r>
    </w:p>
    <w:p w:rsidR="00376D06" w:rsidRPr="00334C14" w:rsidRDefault="00376D06" w:rsidP="00376D06">
      <w:pPr>
        <w:ind w:left="1418" w:hanging="1418"/>
        <w:rPr>
          <w:rFonts w:ascii="Arial" w:hAnsi="Arial"/>
          <w:sz w:val="20"/>
          <w:szCs w:val="20"/>
        </w:rPr>
      </w:pPr>
      <w:r w:rsidRPr="00334C14">
        <w:rPr>
          <w:rFonts w:ascii="Arial" w:hAnsi="Arial"/>
          <w:sz w:val="20"/>
          <w:szCs w:val="20"/>
        </w:rPr>
        <w:t xml:space="preserve">Příloha č. 2 - </w:t>
      </w:r>
      <w:r w:rsidRPr="00334C14">
        <w:rPr>
          <w:rFonts w:ascii="Arial" w:hAnsi="Arial"/>
          <w:sz w:val="20"/>
          <w:szCs w:val="20"/>
        </w:rPr>
        <w:tab/>
        <w:t xml:space="preserve">Předpokládaná spotřeba pro danou nemocnici </w:t>
      </w:r>
    </w:p>
    <w:p w:rsidR="00376D06" w:rsidRPr="00334C14" w:rsidRDefault="00376D06" w:rsidP="00376D06">
      <w:pPr>
        <w:ind w:left="1418" w:hanging="1418"/>
        <w:rPr>
          <w:rFonts w:ascii="Arial" w:hAnsi="Arial"/>
          <w:sz w:val="20"/>
          <w:szCs w:val="20"/>
        </w:rPr>
      </w:pPr>
      <w:r w:rsidRPr="00334C14">
        <w:rPr>
          <w:rFonts w:ascii="Arial" w:hAnsi="Arial"/>
          <w:sz w:val="20"/>
          <w:szCs w:val="20"/>
        </w:rPr>
        <w:t xml:space="preserve">Příloha č. 3 - </w:t>
      </w:r>
      <w:r w:rsidRPr="00334C14">
        <w:rPr>
          <w:rFonts w:ascii="Arial" w:hAnsi="Arial"/>
          <w:sz w:val="20"/>
          <w:szCs w:val="20"/>
        </w:rPr>
        <w:tab/>
        <w:t xml:space="preserve">Šablona pro dodavatele SZM </w:t>
      </w:r>
    </w:p>
    <w:p w:rsidR="00376D06" w:rsidRPr="00334C14" w:rsidRDefault="00376D06" w:rsidP="00376D06">
      <w:pPr>
        <w:ind w:left="1418" w:hanging="1418"/>
        <w:rPr>
          <w:rFonts w:ascii="Arial" w:hAnsi="Arial"/>
          <w:sz w:val="20"/>
          <w:szCs w:val="20"/>
        </w:rPr>
      </w:pPr>
      <w:r w:rsidRPr="00334C14">
        <w:rPr>
          <w:rFonts w:ascii="Arial" w:hAnsi="Arial"/>
          <w:sz w:val="20"/>
          <w:szCs w:val="20"/>
        </w:rPr>
        <w:t xml:space="preserve">Příloha č. 4 - </w:t>
      </w:r>
      <w:r w:rsidRPr="00334C14">
        <w:rPr>
          <w:rFonts w:ascii="Arial" w:hAnsi="Arial"/>
          <w:sz w:val="20"/>
          <w:szCs w:val="20"/>
        </w:rPr>
        <w:tab/>
        <w:t>Technické listy předmětu koupě</w:t>
      </w:r>
    </w:p>
    <w:p w:rsidR="00376D06" w:rsidRPr="00334C14" w:rsidRDefault="00376D06" w:rsidP="00376D06">
      <w:pPr>
        <w:ind w:left="1418" w:hanging="1418"/>
        <w:rPr>
          <w:rFonts w:ascii="Arial" w:hAnsi="Arial"/>
          <w:sz w:val="20"/>
          <w:szCs w:val="20"/>
        </w:rPr>
      </w:pPr>
    </w:p>
    <w:p w:rsidR="00376D06" w:rsidRPr="00334C14" w:rsidRDefault="00376D06" w:rsidP="00376D06">
      <w:pPr>
        <w:ind w:left="1418" w:hanging="1418"/>
        <w:rPr>
          <w:rFonts w:ascii="Arial" w:hAnsi="Arial"/>
          <w:sz w:val="20"/>
          <w:szCs w:val="20"/>
        </w:rPr>
      </w:pPr>
    </w:p>
    <w:p w:rsidR="00376D06" w:rsidRPr="00334C14" w:rsidRDefault="00376D06" w:rsidP="00376D06">
      <w:pPr>
        <w:rPr>
          <w:rFonts w:ascii="Arial" w:hAnsi="Arial"/>
        </w:rPr>
      </w:pPr>
      <w:r w:rsidRPr="00334C14">
        <w:rPr>
          <w:rFonts w:ascii="Arial" w:hAnsi="Arial"/>
        </w:rPr>
        <w:t>_______________________________________________________________________</w:t>
      </w:r>
    </w:p>
    <w:p w:rsidR="00376D06" w:rsidRPr="00334C14" w:rsidRDefault="00376D06" w:rsidP="00376D06">
      <w:pPr>
        <w:rPr>
          <w:rFonts w:ascii="Arial" w:hAnsi="Arial"/>
        </w:rPr>
      </w:pPr>
    </w:p>
    <w:p w:rsidR="00376D06" w:rsidRPr="00334C14" w:rsidRDefault="00376D06" w:rsidP="00376D06">
      <w:pPr>
        <w:rPr>
          <w:rFonts w:ascii="Arial" w:hAnsi="Arial"/>
        </w:rPr>
      </w:pPr>
      <w:r w:rsidRPr="00334C14">
        <w:rPr>
          <w:rFonts w:ascii="Arial" w:hAnsi="Arial"/>
          <w:u w:val="single"/>
        </w:rPr>
        <w:t>Příloha č. 1</w:t>
      </w:r>
    </w:p>
    <w:p w:rsidR="00376D06" w:rsidRPr="00334C14" w:rsidRDefault="00376D06" w:rsidP="00376D06">
      <w:pPr>
        <w:rPr>
          <w:rFonts w:ascii="Arial" w:hAnsi="Arial"/>
        </w:rPr>
      </w:pPr>
      <w:r w:rsidRPr="00334C14">
        <w:rPr>
          <w:rFonts w:ascii="Arial" w:hAnsi="Arial"/>
        </w:rPr>
        <w:t>Cenová nabídka</w:t>
      </w:r>
      <w:r w:rsidRPr="00334C14">
        <w:rPr>
          <w:rFonts w:ascii="Arial" w:hAnsi="Arial"/>
          <w:i/>
          <w:iCs/>
        </w:rPr>
        <w:t xml:space="preserve"> (vytvoří prodávající)</w:t>
      </w:r>
    </w:p>
    <w:p w:rsidR="00376D06" w:rsidRPr="00334C14" w:rsidRDefault="00376D06" w:rsidP="00376D06">
      <w:pPr>
        <w:rPr>
          <w:rFonts w:ascii="Arial" w:hAnsi="Arial"/>
        </w:rPr>
      </w:pPr>
      <w:r w:rsidRPr="00334C14">
        <w:rPr>
          <w:rFonts w:ascii="Arial" w:hAnsi="Arial"/>
        </w:rPr>
        <w:t>________________________________________________________________________</w:t>
      </w:r>
    </w:p>
    <w:p w:rsidR="00376D06" w:rsidRPr="00334C14" w:rsidRDefault="00376D06" w:rsidP="00376D06">
      <w:pPr>
        <w:rPr>
          <w:rFonts w:ascii="Arial" w:hAnsi="Arial"/>
        </w:rPr>
      </w:pPr>
    </w:p>
    <w:p w:rsidR="00376D06" w:rsidRPr="00334C14" w:rsidRDefault="00376D06" w:rsidP="00376D06">
      <w:pPr>
        <w:rPr>
          <w:rFonts w:ascii="Arial" w:hAnsi="Arial"/>
        </w:rPr>
      </w:pPr>
      <w:r w:rsidRPr="00334C14">
        <w:rPr>
          <w:rFonts w:ascii="Arial" w:hAnsi="Arial"/>
          <w:u w:val="single"/>
        </w:rPr>
        <w:t>Příloha č. 2</w:t>
      </w:r>
    </w:p>
    <w:p w:rsidR="00334C14" w:rsidRDefault="00376D06" w:rsidP="00376D06">
      <w:pPr>
        <w:ind w:left="1418" w:hanging="1418"/>
        <w:rPr>
          <w:rFonts w:ascii="Arial" w:hAnsi="Arial"/>
        </w:rPr>
      </w:pPr>
      <w:r w:rsidRPr="00334C14">
        <w:rPr>
          <w:rFonts w:ascii="Arial" w:hAnsi="Arial"/>
        </w:rPr>
        <w:t>Předpokládaná spotřeba pro danou nemocnici (</w:t>
      </w:r>
      <w:r w:rsidRPr="00334C14">
        <w:rPr>
          <w:rFonts w:ascii="Arial" w:hAnsi="Arial"/>
          <w:i/>
        </w:rPr>
        <w:t>příloha č. 7, 8 výzvy -</w:t>
      </w:r>
      <w:r w:rsidR="00334C14">
        <w:rPr>
          <w:rFonts w:ascii="Arial" w:hAnsi="Arial"/>
        </w:rPr>
        <w:t xml:space="preserve"> před podpisem </w:t>
      </w:r>
    </w:p>
    <w:p w:rsidR="00376D06" w:rsidRPr="00334C14" w:rsidRDefault="00376D06" w:rsidP="00376D06">
      <w:pPr>
        <w:ind w:left="1418" w:hanging="1418"/>
        <w:rPr>
          <w:rFonts w:ascii="Arial" w:hAnsi="Arial"/>
        </w:rPr>
      </w:pPr>
      <w:r w:rsidRPr="00334C14">
        <w:rPr>
          <w:rFonts w:ascii="Arial" w:hAnsi="Arial"/>
        </w:rPr>
        <w:t>smlouvy bude tato příloha doplněna o vysoutěžené ceny)</w:t>
      </w:r>
    </w:p>
    <w:p w:rsidR="00376D06" w:rsidRPr="00334C14" w:rsidRDefault="00376D06" w:rsidP="00376D06">
      <w:pPr>
        <w:rPr>
          <w:rFonts w:ascii="Arial" w:hAnsi="Arial"/>
        </w:rPr>
      </w:pPr>
      <w:r w:rsidRPr="00334C14">
        <w:rPr>
          <w:rFonts w:ascii="Arial" w:hAnsi="Arial"/>
        </w:rPr>
        <w:t>________________________________________________________________________</w:t>
      </w:r>
    </w:p>
    <w:p w:rsidR="00376D06" w:rsidRPr="00334C14" w:rsidRDefault="00376D06" w:rsidP="00376D06">
      <w:pPr>
        <w:rPr>
          <w:rFonts w:ascii="Arial" w:hAnsi="Arial"/>
          <w:u w:val="single"/>
        </w:rPr>
      </w:pPr>
    </w:p>
    <w:p w:rsidR="00376D06" w:rsidRPr="00334C14" w:rsidRDefault="00376D06" w:rsidP="00376D06">
      <w:pPr>
        <w:rPr>
          <w:rFonts w:ascii="Arial" w:hAnsi="Arial"/>
        </w:rPr>
      </w:pPr>
      <w:r w:rsidRPr="00334C14">
        <w:rPr>
          <w:rFonts w:ascii="Arial" w:hAnsi="Arial"/>
          <w:u w:val="single"/>
        </w:rPr>
        <w:t>Příloha č. 3</w:t>
      </w:r>
    </w:p>
    <w:p w:rsidR="00376D06" w:rsidRPr="00334C14" w:rsidRDefault="00376D06" w:rsidP="00376D06">
      <w:pPr>
        <w:ind w:left="1418" w:hanging="1418"/>
        <w:rPr>
          <w:rFonts w:ascii="Arial" w:hAnsi="Arial"/>
        </w:rPr>
      </w:pPr>
      <w:r w:rsidRPr="00334C14">
        <w:rPr>
          <w:rFonts w:ascii="Arial" w:hAnsi="Arial"/>
        </w:rPr>
        <w:t xml:space="preserve">Šablona pro dodavatele SZM </w:t>
      </w:r>
      <w:r w:rsidRPr="00334C14">
        <w:rPr>
          <w:rFonts w:ascii="Arial" w:hAnsi="Arial"/>
          <w:i/>
        </w:rPr>
        <w:t>(vyplněná příloha č. 2 výzvy)</w:t>
      </w:r>
    </w:p>
    <w:p w:rsidR="00376D06" w:rsidRDefault="00376D06" w:rsidP="00376D06">
      <w:pPr>
        <w:rPr>
          <w:rFonts w:ascii="Arial" w:hAnsi="Arial"/>
        </w:rPr>
      </w:pPr>
      <w:r w:rsidRPr="00334C14">
        <w:rPr>
          <w:rFonts w:ascii="Arial" w:hAnsi="Arial"/>
        </w:rPr>
        <w:t>________________________________________________________________________</w:t>
      </w:r>
    </w:p>
    <w:p w:rsidR="00334C14" w:rsidRPr="00334C14" w:rsidRDefault="00334C14" w:rsidP="00376D06">
      <w:pPr>
        <w:rPr>
          <w:rFonts w:ascii="Arial" w:hAnsi="Arial"/>
          <w:u w:val="single"/>
        </w:rPr>
      </w:pPr>
    </w:p>
    <w:p w:rsidR="00376D06" w:rsidRPr="00334C14" w:rsidRDefault="00376D06" w:rsidP="00376D06">
      <w:pPr>
        <w:rPr>
          <w:rFonts w:ascii="Arial" w:hAnsi="Arial"/>
        </w:rPr>
      </w:pPr>
      <w:r w:rsidRPr="00334C14">
        <w:rPr>
          <w:rFonts w:ascii="Arial" w:hAnsi="Arial"/>
          <w:u w:val="single"/>
        </w:rPr>
        <w:t>Příloha č. 4</w:t>
      </w:r>
    </w:p>
    <w:p w:rsidR="00376D06" w:rsidRPr="00334C14" w:rsidRDefault="00376D06" w:rsidP="00376D06">
      <w:pPr>
        <w:ind w:left="1418" w:hanging="1418"/>
        <w:rPr>
          <w:rFonts w:ascii="Arial" w:hAnsi="Arial"/>
        </w:rPr>
      </w:pPr>
      <w:r w:rsidRPr="00334C14">
        <w:rPr>
          <w:rFonts w:ascii="Arial" w:hAnsi="Arial"/>
        </w:rPr>
        <w:t xml:space="preserve">Technické listy předmětu koupě </w:t>
      </w:r>
      <w:r w:rsidRPr="00334C14">
        <w:rPr>
          <w:rFonts w:ascii="Arial" w:hAnsi="Arial"/>
          <w:i/>
        </w:rPr>
        <w:t>(přiloží prodávající)</w:t>
      </w:r>
    </w:p>
    <w:p w:rsidR="001C441F" w:rsidRPr="00334C14" w:rsidRDefault="00376D06" w:rsidP="00334C14">
      <w:pPr>
        <w:rPr>
          <w:rFonts w:ascii="Arial" w:hAnsi="Arial"/>
        </w:rPr>
      </w:pPr>
      <w:r w:rsidRPr="00334C14">
        <w:rPr>
          <w:rFonts w:ascii="Arial" w:hAnsi="Arial"/>
        </w:rPr>
        <w:t>________________________________________________________________________</w:t>
      </w:r>
    </w:p>
    <w:sectPr w:rsidR="001C441F" w:rsidRPr="00334C14">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7"/>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8"/>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9"/>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2"/>
    <w:lvl w:ilvl="0">
      <w:start w:val="1"/>
      <w:numFmt w:val="bullet"/>
      <w:lvlText w:val=""/>
      <w:lvlJc w:val="left"/>
      <w:pPr>
        <w:tabs>
          <w:tab w:val="num" w:pos="0"/>
        </w:tabs>
        <w:ind w:left="717" w:hanging="360"/>
      </w:pPr>
      <w:rPr>
        <w:rFonts w:ascii="Symbol" w:hAnsi="Symbol"/>
        <w:b/>
        <w:bCs/>
        <w:sz w:val="24"/>
        <w:szCs w:val="24"/>
      </w:rPr>
    </w:lvl>
  </w:abstractNum>
  <w:abstractNum w:abstractNumId="4">
    <w:nsid w:val="00000005"/>
    <w:multiLevelType w:val="multilevel"/>
    <w:tmpl w:val="00000005"/>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3"/>
    <w:lvl w:ilvl="0">
      <w:start w:val="1"/>
      <w:numFmt w:val="decimal"/>
      <w:lvlText w:val="%1."/>
      <w:lvlJc w:val="left"/>
      <w:pPr>
        <w:tabs>
          <w:tab w:val="num" w:pos="720"/>
        </w:tabs>
        <w:ind w:left="720" w:hanging="360"/>
      </w:pPr>
      <w:rPr>
        <w:b/>
        <w:bCs/>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00000008"/>
    <w:name w:val="WW8Num4"/>
    <w:lvl w:ilvl="0">
      <w:start w:val="1"/>
      <w:numFmt w:val="decimal"/>
      <w:lvlText w:val="%1."/>
      <w:lvlJc w:val="left"/>
      <w:pPr>
        <w:tabs>
          <w:tab w:val="num" w:pos="360"/>
        </w:tabs>
        <w:ind w:left="0" w:firstLine="0"/>
      </w:pPr>
    </w:lvl>
  </w:abstractNum>
  <w:abstractNum w:abstractNumId="8">
    <w:nsid w:val="00000009"/>
    <w:multiLevelType w:val="multilevel"/>
    <w:tmpl w:val="00000009"/>
    <w:name w:val="WW8Num5"/>
    <w:lvl w:ilvl="0">
      <w:start w:val="1"/>
      <w:numFmt w:val="decimal"/>
      <w:lvlText w:val="%1."/>
      <w:lvlJc w:val="left"/>
      <w:pPr>
        <w:tabs>
          <w:tab w:val="num" w:pos="720"/>
        </w:tabs>
        <w:ind w:left="720" w:hanging="360"/>
      </w:pPr>
      <w:rPr>
        <w:rFonts w:ascii="Bookman Old Style" w:hAnsi="Bookman Old Style"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58586B"/>
    <w:multiLevelType w:val="hybridMultilevel"/>
    <w:tmpl w:val="DEA4C9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04BC3F1D"/>
    <w:multiLevelType w:val="hybridMultilevel"/>
    <w:tmpl w:val="180A9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B3D5BF6"/>
    <w:multiLevelType w:val="multilevel"/>
    <w:tmpl w:val="5C7425B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00B008D"/>
    <w:multiLevelType w:val="multilevel"/>
    <w:tmpl w:val="00000003"/>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248D5F33"/>
    <w:multiLevelType w:val="hybridMultilevel"/>
    <w:tmpl w:val="F05E0FC4"/>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8">
    <w:nsid w:val="452C672B"/>
    <w:multiLevelType w:val="multilevel"/>
    <w:tmpl w:val="8F66C9DC"/>
    <w:lvl w:ilvl="0">
      <w:start w:val="7"/>
      <w:numFmt w:val="decimal"/>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6"/>
  </w:num>
  <w:num w:numId="13">
    <w:abstractNumId w:val="14"/>
  </w:num>
  <w:num w:numId="14">
    <w:abstractNumId w:val="13"/>
  </w:num>
  <w:num w:numId="15">
    <w:abstractNumId w:val="17"/>
  </w:num>
  <w:num w:numId="16">
    <w:abstractNumId w:val="11"/>
  </w:num>
  <w:num w:numId="17">
    <w:abstractNumId w:val="18"/>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Full" w:cryptAlgorithmClass="hash" w:cryptAlgorithmType="typeAny" w:cryptAlgorithmSid="4" w:cryptSpinCount="100000" w:hash="6YpBgVQ8onrKQApVyJ2IX3fmnhw=" w:salt="bETIaOi/OmYf+GRmr0ffFw=="/>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0A1"/>
    <w:rsid w:val="0001069D"/>
    <w:rsid w:val="0001742A"/>
    <w:rsid w:val="00020057"/>
    <w:rsid w:val="00023325"/>
    <w:rsid w:val="00052421"/>
    <w:rsid w:val="00071B84"/>
    <w:rsid w:val="000E7378"/>
    <w:rsid w:val="00110906"/>
    <w:rsid w:val="00142816"/>
    <w:rsid w:val="00150B71"/>
    <w:rsid w:val="00155E9F"/>
    <w:rsid w:val="00167CA5"/>
    <w:rsid w:val="001C441F"/>
    <w:rsid w:val="001D12D5"/>
    <w:rsid w:val="001E3184"/>
    <w:rsid w:val="00206431"/>
    <w:rsid w:val="002423F2"/>
    <w:rsid w:val="00250BDD"/>
    <w:rsid w:val="002551EA"/>
    <w:rsid w:val="0028555A"/>
    <w:rsid w:val="002D61F0"/>
    <w:rsid w:val="002F2044"/>
    <w:rsid w:val="002F5200"/>
    <w:rsid w:val="00334C14"/>
    <w:rsid w:val="003611E1"/>
    <w:rsid w:val="00364710"/>
    <w:rsid w:val="003655CA"/>
    <w:rsid w:val="00371068"/>
    <w:rsid w:val="00376D06"/>
    <w:rsid w:val="00377ACA"/>
    <w:rsid w:val="0039065D"/>
    <w:rsid w:val="00430E88"/>
    <w:rsid w:val="00435786"/>
    <w:rsid w:val="004E6224"/>
    <w:rsid w:val="00503915"/>
    <w:rsid w:val="00560C22"/>
    <w:rsid w:val="00586B84"/>
    <w:rsid w:val="00587628"/>
    <w:rsid w:val="005F3E74"/>
    <w:rsid w:val="00632EF6"/>
    <w:rsid w:val="00642B98"/>
    <w:rsid w:val="00657371"/>
    <w:rsid w:val="006710A1"/>
    <w:rsid w:val="006B11F3"/>
    <w:rsid w:val="006C3F7C"/>
    <w:rsid w:val="006D2D37"/>
    <w:rsid w:val="006F292B"/>
    <w:rsid w:val="00732CA8"/>
    <w:rsid w:val="00735522"/>
    <w:rsid w:val="00754D7E"/>
    <w:rsid w:val="00756E0D"/>
    <w:rsid w:val="00793F0B"/>
    <w:rsid w:val="007A3551"/>
    <w:rsid w:val="007B6A6E"/>
    <w:rsid w:val="0085159E"/>
    <w:rsid w:val="0087626F"/>
    <w:rsid w:val="00883292"/>
    <w:rsid w:val="008B5EB7"/>
    <w:rsid w:val="008B7258"/>
    <w:rsid w:val="008D190B"/>
    <w:rsid w:val="008D5800"/>
    <w:rsid w:val="008E284D"/>
    <w:rsid w:val="008F4702"/>
    <w:rsid w:val="008F7E91"/>
    <w:rsid w:val="0090059B"/>
    <w:rsid w:val="0091546C"/>
    <w:rsid w:val="00956432"/>
    <w:rsid w:val="0096626B"/>
    <w:rsid w:val="00977D37"/>
    <w:rsid w:val="00980537"/>
    <w:rsid w:val="00A174B8"/>
    <w:rsid w:val="00A66B52"/>
    <w:rsid w:val="00A90A58"/>
    <w:rsid w:val="00A96B4B"/>
    <w:rsid w:val="00AC49BC"/>
    <w:rsid w:val="00AD1AF7"/>
    <w:rsid w:val="00AE1FF2"/>
    <w:rsid w:val="00B35970"/>
    <w:rsid w:val="00B44DAB"/>
    <w:rsid w:val="00BB7B42"/>
    <w:rsid w:val="00C0454E"/>
    <w:rsid w:val="00C045DF"/>
    <w:rsid w:val="00C24E49"/>
    <w:rsid w:val="00C25789"/>
    <w:rsid w:val="00C614DF"/>
    <w:rsid w:val="00C83483"/>
    <w:rsid w:val="00CB1711"/>
    <w:rsid w:val="00CD673F"/>
    <w:rsid w:val="00CF0EE2"/>
    <w:rsid w:val="00D03CA2"/>
    <w:rsid w:val="00D3325C"/>
    <w:rsid w:val="00D3738C"/>
    <w:rsid w:val="00D375E2"/>
    <w:rsid w:val="00D815C1"/>
    <w:rsid w:val="00DA3770"/>
    <w:rsid w:val="00E01991"/>
    <w:rsid w:val="00E05A49"/>
    <w:rsid w:val="00E06CB7"/>
    <w:rsid w:val="00E43E22"/>
    <w:rsid w:val="00E8227E"/>
    <w:rsid w:val="00EB7DBE"/>
    <w:rsid w:val="00EC2737"/>
    <w:rsid w:val="00EF18CC"/>
    <w:rsid w:val="00F45665"/>
    <w:rsid w:val="00F73718"/>
    <w:rsid w:val="00F803EC"/>
    <w:rsid w:val="00FA64FA"/>
    <w:rsid w:val="00FD29F5"/>
    <w:rsid w:val="00FE6CC6"/>
    <w:rsid w:val="00FF1E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eastAsia="SimSun" w:cs="Arial"/>
      <w:kern w:val="1"/>
      <w:sz w:val="24"/>
      <w:szCs w:val="24"/>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b w:val="0"/>
      <w:bCs w:val="0"/>
      <w:sz w:val="24"/>
      <w:szCs w:val="24"/>
      <w:lang w:val="cs-CZ"/>
    </w:rPr>
  </w:style>
  <w:style w:type="character" w:customStyle="1" w:styleId="WW8Num7z0">
    <w:name w:val="WW8Num7z0"/>
    <w:rPr>
      <w:rFonts w:cs="Bookman Old Style"/>
      <w:b/>
      <w:bC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Bookman Old Style"/>
      <w:b/>
      <w:bC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rPr>
  </w:style>
  <w:style w:type="character" w:customStyle="1" w:styleId="WW8Num9z1">
    <w:name w:val="WW8Num9z1"/>
    <w:rPr>
      <w:rFonts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0">
    <w:name w:val="WW8Num2z0"/>
    <w:rPr>
      <w:b/>
      <w:bCs/>
      <w:sz w:val="24"/>
      <w:szCs w:val="24"/>
    </w:rPr>
  </w:style>
  <w:style w:type="character" w:styleId="Hypertextovodkaz">
    <w:name w:val="Hyperlink"/>
    <w:rPr>
      <w:color w:val="0000FF"/>
      <w:u w:val="single"/>
    </w:rPr>
  </w:style>
  <w:style w:type="character" w:customStyle="1" w:styleId="WW8Num10z0">
    <w:name w:val="WW8Num10z0"/>
    <w:rPr>
      <w:b/>
      <w:bC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6z0">
    <w:name w:val="WW8Num6z0"/>
    <w:rPr>
      <w:rFonts w:cs="Bookman Old Style"/>
      <w:b/>
      <w:bC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z0">
    <w:name w:val="WW8Num3z0"/>
    <w:rPr>
      <w:b/>
      <w:bCs/>
      <w:sz w:val="24"/>
      <w:szCs w:val="24"/>
      <w:lang w:val="cs-CZ"/>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color w:val="auto"/>
      <w:sz w:val="16"/>
    </w:rPr>
  </w:style>
  <w:style w:type="character" w:customStyle="1" w:styleId="Odkaznakoment1">
    <w:name w:val="Odkaz na komentář1"/>
    <w:rPr>
      <w:sz w:val="16"/>
      <w:szCs w:val="16"/>
    </w:rPr>
  </w:style>
  <w:style w:type="character" w:customStyle="1" w:styleId="WW8Num5z0">
    <w:name w:val="WW8Num5z0"/>
    <w:rPr>
      <w:rFonts w:ascii="Bookman Old Style" w:hAnsi="Bookman Old Style" w:cs="Bookman Old Style"/>
      <w:b/>
      <w:bC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Symbolyproslovn">
    <w:name w:val="Symboly pro číslování"/>
    <w:rPr>
      <w:b/>
      <w:bCs/>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1"/>
    <w:qFormat/>
    <w:pPr>
      <w:jc w:val="center"/>
    </w:pPr>
    <w:rPr>
      <w:b/>
      <w:sz w:val="32"/>
      <w:szCs w:val="32"/>
    </w:rPr>
  </w:style>
  <w:style w:type="paragraph" w:customStyle="1" w:styleId="Podtitul1">
    <w:name w:val="Podtitul1"/>
    <w:basedOn w:val="Nadpis"/>
    <w:next w:val="Zkladntext"/>
    <w:qFormat/>
    <w:pPr>
      <w:jc w:val="center"/>
    </w:pPr>
    <w:rPr>
      <w:i/>
      <w:iCs/>
    </w:rPr>
  </w:style>
  <w:style w:type="paragraph" w:styleId="Zhlav">
    <w:name w:val="header"/>
    <w:basedOn w:val="Normln"/>
    <w:pPr>
      <w:tabs>
        <w:tab w:val="center" w:pos="4536"/>
        <w:tab w:val="right" w:pos="9072"/>
      </w:tabs>
      <w:suppressAutoHyphens w:val="0"/>
    </w:pPr>
  </w:style>
  <w:style w:type="paragraph" w:styleId="Zkladntextodsazen">
    <w:name w:val="Body Text Indent"/>
    <w:basedOn w:val="Normln"/>
    <w:link w:val="ZkladntextodsazenChar"/>
    <w:uiPriority w:val="99"/>
    <w:semiHidden/>
    <w:unhideWhenUsed/>
    <w:rsid w:val="006710A1"/>
    <w:pPr>
      <w:spacing w:after="120"/>
      <w:ind w:left="283"/>
    </w:pPr>
    <w:rPr>
      <w:rFonts w:cs="Mangal"/>
      <w:szCs w:val="21"/>
      <w:lang w:val="x-none"/>
    </w:rPr>
  </w:style>
  <w:style w:type="character" w:customStyle="1" w:styleId="ZkladntextodsazenChar">
    <w:name w:val="Základní text odsazený Char"/>
    <w:link w:val="Zkladntextodsazen"/>
    <w:uiPriority w:val="99"/>
    <w:semiHidden/>
    <w:rsid w:val="006710A1"/>
    <w:rPr>
      <w:rFonts w:eastAsia="SimSun" w:cs="Mangal"/>
      <w:kern w:val="1"/>
      <w:sz w:val="24"/>
      <w:szCs w:val="21"/>
      <w:lang w:eastAsia="hi-IN" w:bidi="hi-IN"/>
    </w:rPr>
  </w:style>
  <w:style w:type="character" w:styleId="Odkaznakoment">
    <w:name w:val="annotation reference"/>
    <w:uiPriority w:val="99"/>
    <w:semiHidden/>
    <w:unhideWhenUsed/>
    <w:rsid w:val="00D3738C"/>
    <w:rPr>
      <w:sz w:val="16"/>
      <w:szCs w:val="16"/>
    </w:rPr>
  </w:style>
  <w:style w:type="paragraph" w:styleId="Textkomente">
    <w:name w:val="annotation text"/>
    <w:basedOn w:val="Normln"/>
    <w:link w:val="TextkomenteChar"/>
    <w:uiPriority w:val="99"/>
    <w:semiHidden/>
    <w:unhideWhenUsed/>
    <w:rsid w:val="00D3738C"/>
    <w:rPr>
      <w:rFonts w:cs="Mangal"/>
      <w:sz w:val="20"/>
      <w:szCs w:val="18"/>
      <w:lang w:val="x-none"/>
    </w:rPr>
  </w:style>
  <w:style w:type="character" w:customStyle="1" w:styleId="TextkomenteChar">
    <w:name w:val="Text komentáře Char"/>
    <w:link w:val="Textkomente"/>
    <w:uiPriority w:val="99"/>
    <w:semiHidden/>
    <w:rsid w:val="00D3738C"/>
    <w:rPr>
      <w:rFonts w:eastAsia="SimSun"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D3738C"/>
    <w:rPr>
      <w:b/>
      <w:bCs/>
    </w:rPr>
  </w:style>
  <w:style w:type="character" w:customStyle="1" w:styleId="PedmtkomenteChar">
    <w:name w:val="Předmět komentáře Char"/>
    <w:link w:val="Pedmtkomente"/>
    <w:uiPriority w:val="99"/>
    <w:semiHidden/>
    <w:rsid w:val="00D3738C"/>
    <w:rPr>
      <w:rFonts w:eastAsia="SimSun" w:cs="Mangal"/>
      <w:b/>
      <w:bCs/>
      <w:kern w:val="1"/>
      <w:szCs w:val="18"/>
      <w:lang w:eastAsia="hi-IN" w:bidi="hi-IN"/>
    </w:rPr>
  </w:style>
  <w:style w:type="paragraph" w:styleId="Textbubliny">
    <w:name w:val="Balloon Text"/>
    <w:basedOn w:val="Normln"/>
    <w:link w:val="TextbublinyChar"/>
    <w:uiPriority w:val="99"/>
    <w:semiHidden/>
    <w:unhideWhenUsed/>
    <w:rsid w:val="00D3738C"/>
    <w:rPr>
      <w:rFonts w:ascii="Tahoma" w:hAnsi="Tahoma" w:cs="Mangal"/>
      <w:sz w:val="16"/>
      <w:szCs w:val="14"/>
      <w:lang w:val="x-none"/>
    </w:rPr>
  </w:style>
  <w:style w:type="character" w:customStyle="1" w:styleId="TextbublinyChar">
    <w:name w:val="Text bubliny Char"/>
    <w:link w:val="Textbubliny"/>
    <w:uiPriority w:val="99"/>
    <w:semiHidden/>
    <w:rsid w:val="00D3738C"/>
    <w:rPr>
      <w:rFonts w:ascii="Tahoma" w:eastAsia="SimSun" w:hAnsi="Tahoma" w:cs="Mangal"/>
      <w:kern w:val="1"/>
      <w:sz w:val="16"/>
      <w:szCs w:val="14"/>
      <w:lang w:eastAsia="hi-IN" w:bidi="hi-IN"/>
    </w:rPr>
  </w:style>
  <w:style w:type="paragraph" w:styleId="Normlnweb">
    <w:name w:val="Normal (Web)"/>
    <w:basedOn w:val="Normln"/>
    <w:uiPriority w:val="99"/>
    <w:semiHidden/>
    <w:unhideWhenUsed/>
    <w:rsid w:val="008D190B"/>
    <w:pPr>
      <w:widowControl/>
      <w:suppressAutoHyphens w:val="0"/>
    </w:pPr>
    <w:rPr>
      <w:rFonts w:eastAsia="Calibri" w:cs="Times New Roman"/>
      <w:kern w:val="0"/>
      <w:lang w:eastAsia="cs-CZ" w:bidi="ar-SA"/>
    </w:rPr>
  </w:style>
  <w:style w:type="character" w:customStyle="1" w:styleId="Zkladntext0">
    <w:name w:val="Základní text_"/>
    <w:link w:val="Zkladntext1"/>
    <w:rsid w:val="006D2D37"/>
    <w:rPr>
      <w:shd w:val="clear" w:color="auto" w:fill="FFFFFF"/>
    </w:rPr>
  </w:style>
  <w:style w:type="paragraph" w:customStyle="1" w:styleId="Zkladntext1">
    <w:name w:val="Základní text1"/>
    <w:basedOn w:val="Normln"/>
    <w:link w:val="Zkladntext0"/>
    <w:rsid w:val="006D2D37"/>
    <w:pPr>
      <w:shd w:val="clear" w:color="auto" w:fill="FFFFFF"/>
      <w:suppressAutoHyphens w:val="0"/>
      <w:jc w:val="both"/>
    </w:pPr>
    <w:rPr>
      <w:rFonts w:eastAsia="Times New Roman" w:cs="Times New Roman"/>
      <w:kern w:val="0"/>
      <w:sz w:val="20"/>
      <w:szCs w:val="20"/>
      <w:lang w:val="x-none" w:eastAsia="x-non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eastAsia="SimSun" w:cs="Arial"/>
      <w:kern w:val="1"/>
      <w:sz w:val="24"/>
      <w:szCs w:val="24"/>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b w:val="0"/>
      <w:bCs w:val="0"/>
      <w:sz w:val="24"/>
      <w:szCs w:val="24"/>
      <w:lang w:val="cs-CZ"/>
    </w:rPr>
  </w:style>
  <w:style w:type="character" w:customStyle="1" w:styleId="WW8Num7z0">
    <w:name w:val="WW8Num7z0"/>
    <w:rPr>
      <w:rFonts w:cs="Bookman Old Style"/>
      <w:b/>
      <w:bC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Bookman Old Style"/>
      <w:b/>
      <w:bC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rPr>
  </w:style>
  <w:style w:type="character" w:customStyle="1" w:styleId="WW8Num9z1">
    <w:name w:val="WW8Num9z1"/>
    <w:rPr>
      <w:rFonts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0">
    <w:name w:val="WW8Num2z0"/>
    <w:rPr>
      <w:b/>
      <w:bCs/>
      <w:sz w:val="24"/>
      <w:szCs w:val="24"/>
    </w:rPr>
  </w:style>
  <w:style w:type="character" w:styleId="Hypertextovodkaz">
    <w:name w:val="Hyperlink"/>
    <w:rPr>
      <w:color w:val="0000FF"/>
      <w:u w:val="single"/>
    </w:rPr>
  </w:style>
  <w:style w:type="character" w:customStyle="1" w:styleId="WW8Num10z0">
    <w:name w:val="WW8Num10z0"/>
    <w:rPr>
      <w:b/>
      <w:bC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6z0">
    <w:name w:val="WW8Num6z0"/>
    <w:rPr>
      <w:rFonts w:cs="Bookman Old Style"/>
      <w:b/>
      <w:bC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z0">
    <w:name w:val="WW8Num3z0"/>
    <w:rPr>
      <w:b/>
      <w:bCs/>
      <w:sz w:val="24"/>
      <w:szCs w:val="24"/>
      <w:lang w:val="cs-CZ"/>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color w:val="auto"/>
      <w:sz w:val="16"/>
    </w:rPr>
  </w:style>
  <w:style w:type="character" w:customStyle="1" w:styleId="Odkaznakoment1">
    <w:name w:val="Odkaz na komentář1"/>
    <w:rPr>
      <w:sz w:val="16"/>
      <w:szCs w:val="16"/>
    </w:rPr>
  </w:style>
  <w:style w:type="character" w:customStyle="1" w:styleId="WW8Num5z0">
    <w:name w:val="WW8Num5z0"/>
    <w:rPr>
      <w:rFonts w:ascii="Bookman Old Style" w:hAnsi="Bookman Old Style" w:cs="Bookman Old Style"/>
      <w:b/>
      <w:bC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Symbolyproslovn">
    <w:name w:val="Symboly pro číslování"/>
    <w:rPr>
      <w:b/>
      <w:bCs/>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1"/>
    <w:qFormat/>
    <w:pPr>
      <w:jc w:val="center"/>
    </w:pPr>
    <w:rPr>
      <w:b/>
      <w:sz w:val="32"/>
      <w:szCs w:val="32"/>
    </w:rPr>
  </w:style>
  <w:style w:type="paragraph" w:customStyle="1" w:styleId="Podtitul1">
    <w:name w:val="Podtitul1"/>
    <w:basedOn w:val="Nadpis"/>
    <w:next w:val="Zkladntext"/>
    <w:qFormat/>
    <w:pPr>
      <w:jc w:val="center"/>
    </w:pPr>
    <w:rPr>
      <w:i/>
      <w:iCs/>
    </w:rPr>
  </w:style>
  <w:style w:type="paragraph" w:styleId="Zhlav">
    <w:name w:val="header"/>
    <w:basedOn w:val="Normln"/>
    <w:pPr>
      <w:tabs>
        <w:tab w:val="center" w:pos="4536"/>
        <w:tab w:val="right" w:pos="9072"/>
      </w:tabs>
      <w:suppressAutoHyphens w:val="0"/>
    </w:pPr>
  </w:style>
  <w:style w:type="paragraph" w:styleId="Zkladntextodsazen">
    <w:name w:val="Body Text Indent"/>
    <w:basedOn w:val="Normln"/>
    <w:link w:val="ZkladntextodsazenChar"/>
    <w:uiPriority w:val="99"/>
    <w:semiHidden/>
    <w:unhideWhenUsed/>
    <w:rsid w:val="006710A1"/>
    <w:pPr>
      <w:spacing w:after="120"/>
      <w:ind w:left="283"/>
    </w:pPr>
    <w:rPr>
      <w:rFonts w:cs="Mangal"/>
      <w:szCs w:val="21"/>
      <w:lang w:val="x-none"/>
    </w:rPr>
  </w:style>
  <w:style w:type="character" w:customStyle="1" w:styleId="ZkladntextodsazenChar">
    <w:name w:val="Základní text odsazený Char"/>
    <w:link w:val="Zkladntextodsazen"/>
    <w:uiPriority w:val="99"/>
    <w:semiHidden/>
    <w:rsid w:val="006710A1"/>
    <w:rPr>
      <w:rFonts w:eastAsia="SimSun" w:cs="Mangal"/>
      <w:kern w:val="1"/>
      <w:sz w:val="24"/>
      <w:szCs w:val="21"/>
      <w:lang w:eastAsia="hi-IN" w:bidi="hi-IN"/>
    </w:rPr>
  </w:style>
  <w:style w:type="character" w:styleId="Odkaznakoment">
    <w:name w:val="annotation reference"/>
    <w:uiPriority w:val="99"/>
    <w:semiHidden/>
    <w:unhideWhenUsed/>
    <w:rsid w:val="00D3738C"/>
    <w:rPr>
      <w:sz w:val="16"/>
      <w:szCs w:val="16"/>
    </w:rPr>
  </w:style>
  <w:style w:type="paragraph" w:styleId="Textkomente">
    <w:name w:val="annotation text"/>
    <w:basedOn w:val="Normln"/>
    <w:link w:val="TextkomenteChar"/>
    <w:uiPriority w:val="99"/>
    <w:semiHidden/>
    <w:unhideWhenUsed/>
    <w:rsid w:val="00D3738C"/>
    <w:rPr>
      <w:rFonts w:cs="Mangal"/>
      <w:sz w:val="20"/>
      <w:szCs w:val="18"/>
      <w:lang w:val="x-none"/>
    </w:rPr>
  </w:style>
  <w:style w:type="character" w:customStyle="1" w:styleId="TextkomenteChar">
    <w:name w:val="Text komentáře Char"/>
    <w:link w:val="Textkomente"/>
    <w:uiPriority w:val="99"/>
    <w:semiHidden/>
    <w:rsid w:val="00D3738C"/>
    <w:rPr>
      <w:rFonts w:eastAsia="SimSun"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D3738C"/>
    <w:rPr>
      <w:b/>
      <w:bCs/>
    </w:rPr>
  </w:style>
  <w:style w:type="character" w:customStyle="1" w:styleId="PedmtkomenteChar">
    <w:name w:val="Předmět komentáře Char"/>
    <w:link w:val="Pedmtkomente"/>
    <w:uiPriority w:val="99"/>
    <w:semiHidden/>
    <w:rsid w:val="00D3738C"/>
    <w:rPr>
      <w:rFonts w:eastAsia="SimSun" w:cs="Mangal"/>
      <w:b/>
      <w:bCs/>
      <w:kern w:val="1"/>
      <w:szCs w:val="18"/>
      <w:lang w:eastAsia="hi-IN" w:bidi="hi-IN"/>
    </w:rPr>
  </w:style>
  <w:style w:type="paragraph" w:styleId="Textbubliny">
    <w:name w:val="Balloon Text"/>
    <w:basedOn w:val="Normln"/>
    <w:link w:val="TextbublinyChar"/>
    <w:uiPriority w:val="99"/>
    <w:semiHidden/>
    <w:unhideWhenUsed/>
    <w:rsid w:val="00D3738C"/>
    <w:rPr>
      <w:rFonts w:ascii="Tahoma" w:hAnsi="Tahoma" w:cs="Mangal"/>
      <w:sz w:val="16"/>
      <w:szCs w:val="14"/>
      <w:lang w:val="x-none"/>
    </w:rPr>
  </w:style>
  <w:style w:type="character" w:customStyle="1" w:styleId="TextbublinyChar">
    <w:name w:val="Text bubliny Char"/>
    <w:link w:val="Textbubliny"/>
    <w:uiPriority w:val="99"/>
    <w:semiHidden/>
    <w:rsid w:val="00D3738C"/>
    <w:rPr>
      <w:rFonts w:ascii="Tahoma" w:eastAsia="SimSun" w:hAnsi="Tahoma" w:cs="Mangal"/>
      <w:kern w:val="1"/>
      <w:sz w:val="16"/>
      <w:szCs w:val="14"/>
      <w:lang w:eastAsia="hi-IN" w:bidi="hi-IN"/>
    </w:rPr>
  </w:style>
  <w:style w:type="paragraph" w:styleId="Normlnweb">
    <w:name w:val="Normal (Web)"/>
    <w:basedOn w:val="Normln"/>
    <w:uiPriority w:val="99"/>
    <w:semiHidden/>
    <w:unhideWhenUsed/>
    <w:rsid w:val="008D190B"/>
    <w:pPr>
      <w:widowControl/>
      <w:suppressAutoHyphens w:val="0"/>
    </w:pPr>
    <w:rPr>
      <w:rFonts w:eastAsia="Calibri" w:cs="Times New Roman"/>
      <w:kern w:val="0"/>
      <w:lang w:eastAsia="cs-CZ" w:bidi="ar-SA"/>
    </w:rPr>
  </w:style>
  <w:style w:type="character" w:customStyle="1" w:styleId="Zkladntext0">
    <w:name w:val="Základní text_"/>
    <w:link w:val="Zkladntext1"/>
    <w:rsid w:val="006D2D37"/>
    <w:rPr>
      <w:shd w:val="clear" w:color="auto" w:fill="FFFFFF"/>
    </w:rPr>
  </w:style>
  <w:style w:type="paragraph" w:customStyle="1" w:styleId="Zkladntext1">
    <w:name w:val="Základní text1"/>
    <w:basedOn w:val="Normln"/>
    <w:link w:val="Zkladntext0"/>
    <w:rsid w:val="006D2D37"/>
    <w:pPr>
      <w:shd w:val="clear" w:color="auto" w:fill="FFFFFF"/>
      <w:suppressAutoHyphens w:val="0"/>
      <w:jc w:val="both"/>
    </w:pPr>
    <w:rPr>
      <w:rFonts w:eastAsia="Times New Roman" w:cs="Times New Roman"/>
      <w:kern w:val="0"/>
      <w:sz w:val="20"/>
      <w:szCs w:val="20"/>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73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trnkova@nem-t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351BF-7C42-4568-82A0-7972A0C6B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2367</Words>
  <Characters>13966</Characters>
  <Application>Microsoft Office Word</Application>
  <DocSecurity>8</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16301</CharactersWithSpaces>
  <SharedDoc>false</SharedDoc>
  <HLinks>
    <vt:vector size="6" baseType="variant">
      <vt:variant>
        <vt:i4>7929863</vt:i4>
      </vt:variant>
      <vt:variant>
        <vt:i4>0</vt:i4>
      </vt:variant>
      <vt:variant>
        <vt:i4>0</vt:i4>
      </vt:variant>
      <vt:variant>
        <vt:i4>5</vt:i4>
      </vt:variant>
      <vt:variant>
        <vt:lpwstr>mailto:mtrnkova@nem-tr.cz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cp:lastModifiedBy>Uživatel systému Windows</cp:lastModifiedBy>
  <cp:revision>4</cp:revision>
  <cp:lastPrinted>2016-11-11T08:12:00Z</cp:lastPrinted>
  <dcterms:created xsi:type="dcterms:W3CDTF">2020-07-16T11:29:00Z</dcterms:created>
  <dcterms:modified xsi:type="dcterms:W3CDTF">2020-08-10T07:21:00Z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wTCKeBPXxdlfytKqsJhjRg5j3tJw9rQzIQjd+73rBdsWBAt7MrkefcqBFP0p7stYMnigzWwFTu2Bem8/p5trFGVad2rWhDs5LMCKfQQqLUPaj3LHGXyNO5DeEl3sN3NDIwPCir5K7hBZOzCUDwRXk65zs5TU6pDCvpIAb/LuTtABT38+iVxUWayAP85yLppR</vt:lpwstr>
  </property>
</Properties>
</file>